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F959A73" w14:textId="5CE9B66E" w:rsidR="000B381F" w:rsidRPr="00AC7D55" w:rsidRDefault="000B381F" w:rsidP="00155030">
      <w:pPr>
        <w:tabs>
          <w:tab w:val="left" w:pos="5910"/>
        </w:tabs>
        <w:spacing w:after="20" w:line="240" w:lineRule="auto"/>
        <w:jc w:val="right"/>
        <w:rPr>
          <w:rFonts w:ascii="Calibri Light" w:eastAsia="Arial" w:hAnsi="Calibri Light" w:cs="Calibri Light"/>
          <w:sz w:val="20"/>
          <w:szCs w:val="28"/>
          <w:u w:val="single" w:color="000000"/>
        </w:rPr>
      </w:pPr>
      <w:r w:rsidRPr="00AC7D55">
        <w:rPr>
          <w:rFonts w:ascii="Calibri Light" w:eastAsia="Arial" w:hAnsi="Calibri Light" w:cs="Calibri Light"/>
          <w:sz w:val="20"/>
          <w:szCs w:val="28"/>
          <w:u w:val="single" w:color="000000"/>
        </w:rPr>
        <w:t xml:space="preserve">Załącznik nr 1 do zapytania ofertowego  </w:t>
      </w:r>
    </w:p>
    <w:p w14:paraId="39531900" w14:textId="77777777" w:rsidR="004A6CC9" w:rsidRPr="007F5FFB" w:rsidRDefault="004A6CC9" w:rsidP="004A6CC9">
      <w:pPr>
        <w:spacing w:after="0" w:line="240" w:lineRule="auto"/>
        <w:rPr>
          <w:rFonts w:ascii="Calibri Light" w:hAnsi="Calibri Light" w:cs="Calibri Light"/>
          <w:sz w:val="16"/>
          <w:szCs w:val="16"/>
        </w:rPr>
      </w:pPr>
      <w:r w:rsidRPr="007F5FFB">
        <w:rPr>
          <w:rFonts w:ascii="Calibri Light" w:hAnsi="Calibri Light" w:cs="Calibri Light"/>
          <w:spacing w:val="26"/>
          <w:sz w:val="20"/>
          <w:szCs w:val="16"/>
          <w:u w:val="single"/>
        </w:rPr>
        <w:t>Zamawiający:</w:t>
      </w:r>
    </w:p>
    <w:p w14:paraId="43F2EC11" w14:textId="77777777" w:rsidR="004A6CC9" w:rsidRPr="007F5FFB" w:rsidRDefault="004A6CC9" w:rsidP="004A6CC9">
      <w:pPr>
        <w:spacing w:line="240" w:lineRule="auto"/>
        <w:rPr>
          <w:rFonts w:ascii="Calibri Light" w:hAnsi="Calibri Light" w:cs="Calibri Light"/>
          <w:spacing w:val="26"/>
          <w:sz w:val="18"/>
          <w:szCs w:val="16"/>
          <w:u w:val="single"/>
        </w:rPr>
      </w:pPr>
      <w:r w:rsidRPr="007F5FFB">
        <w:rPr>
          <w:rFonts w:ascii="Calibri Light" w:eastAsia="Times New Roman" w:hAnsi="Calibri Light" w:cs="Calibri Light"/>
          <w:b/>
          <w:sz w:val="24"/>
          <w:szCs w:val="26"/>
          <w:lang w:eastAsia="ar-SA"/>
        </w:rPr>
        <w:t xml:space="preserve">Gmina Gródek nad Dunajcem </w:t>
      </w:r>
      <w:r w:rsidRPr="007F5FFB">
        <w:rPr>
          <w:rFonts w:ascii="Calibri Light" w:hAnsi="Calibri Light" w:cs="Calibri Light"/>
          <w:spacing w:val="26"/>
          <w:sz w:val="18"/>
          <w:szCs w:val="16"/>
          <w:u w:val="single"/>
        </w:rPr>
        <w:br/>
      </w:r>
      <w:r w:rsidRPr="007F5FFB">
        <w:rPr>
          <w:rFonts w:ascii="Calibri Light" w:eastAsia="Times New Roman" w:hAnsi="Calibri Light" w:cs="Calibri Light"/>
          <w:b/>
          <w:sz w:val="24"/>
          <w:szCs w:val="26"/>
          <w:lang w:eastAsia="ar-SA"/>
        </w:rPr>
        <w:t>Gródek nad Dunajcem 54</w:t>
      </w:r>
      <w:r w:rsidRPr="007F5FFB">
        <w:rPr>
          <w:rFonts w:ascii="Calibri Light" w:hAnsi="Calibri Light" w:cs="Calibri Light"/>
          <w:spacing w:val="26"/>
          <w:sz w:val="18"/>
          <w:szCs w:val="16"/>
          <w:u w:val="single"/>
        </w:rPr>
        <w:br/>
      </w:r>
      <w:r w:rsidRPr="007F5FFB">
        <w:rPr>
          <w:rFonts w:ascii="Calibri Light" w:eastAsia="Times New Roman" w:hAnsi="Calibri Light" w:cs="Calibri Light"/>
          <w:b/>
          <w:sz w:val="24"/>
          <w:szCs w:val="26"/>
          <w:lang w:eastAsia="ar-SA"/>
        </w:rPr>
        <w:t>33-318 Gródek nad Dunajcem</w:t>
      </w:r>
    </w:p>
    <w:p w14:paraId="59572490" w14:textId="77777777" w:rsidR="000B381F" w:rsidRPr="007F5FFB" w:rsidRDefault="000B381F" w:rsidP="004A6CC9">
      <w:pPr>
        <w:spacing w:after="0" w:line="240" w:lineRule="auto"/>
        <w:ind w:left="3730"/>
        <w:jc w:val="center"/>
        <w:rPr>
          <w:rFonts w:ascii="Calibri Light" w:hAnsi="Calibri Light" w:cs="Calibri Light"/>
        </w:rPr>
      </w:pPr>
      <w:r w:rsidRPr="007F5FFB">
        <w:rPr>
          <w:rFonts w:ascii="Calibri Light" w:eastAsia="Arial" w:hAnsi="Calibri Light" w:cs="Calibri Light"/>
          <w:sz w:val="26"/>
        </w:rPr>
        <w:t xml:space="preserve"> </w:t>
      </w:r>
    </w:p>
    <w:p w14:paraId="7F2280B9" w14:textId="77777777" w:rsidR="000B381F" w:rsidRPr="007F5FFB" w:rsidRDefault="000B381F" w:rsidP="004A6CC9">
      <w:pPr>
        <w:spacing w:after="0" w:line="240" w:lineRule="auto"/>
        <w:ind w:right="1"/>
        <w:jc w:val="center"/>
        <w:rPr>
          <w:rFonts w:ascii="Calibri Light" w:hAnsi="Calibri Light" w:cs="Calibri Light"/>
        </w:rPr>
      </w:pPr>
      <w:r w:rsidRPr="007F5FFB">
        <w:rPr>
          <w:rFonts w:ascii="Calibri Light" w:eastAsia="Arial" w:hAnsi="Calibri Light" w:cs="Calibri Light"/>
          <w:b/>
          <w:u w:val="single" w:color="000000"/>
        </w:rPr>
        <w:t>FORMULARZ OFERTY</w:t>
      </w:r>
      <w:r w:rsidRPr="007F5FFB">
        <w:rPr>
          <w:rFonts w:ascii="Calibri Light" w:eastAsia="Arial" w:hAnsi="Calibri Light" w:cs="Calibri Light"/>
          <w:b/>
        </w:rPr>
        <w:t xml:space="preserve"> </w:t>
      </w:r>
    </w:p>
    <w:p w14:paraId="69B1464B" w14:textId="77777777" w:rsidR="000B381F" w:rsidRPr="007F5FFB" w:rsidRDefault="000B381F" w:rsidP="004A6CC9">
      <w:pPr>
        <w:spacing w:after="0" w:line="240" w:lineRule="auto"/>
        <w:rPr>
          <w:rFonts w:ascii="Calibri Light" w:hAnsi="Calibri Light" w:cs="Calibri Light"/>
        </w:rPr>
      </w:pPr>
      <w:r w:rsidRPr="007F5FFB">
        <w:rPr>
          <w:rFonts w:ascii="Calibri Light" w:eastAsia="Arial" w:hAnsi="Calibri Light" w:cs="Calibri Light"/>
          <w:b/>
        </w:rPr>
        <w:t xml:space="preserve"> </w:t>
      </w:r>
    </w:p>
    <w:p w14:paraId="50E2ACA6" w14:textId="77777777" w:rsidR="000B381F" w:rsidRPr="007F5FFB" w:rsidRDefault="000B381F" w:rsidP="004A6CC9">
      <w:pPr>
        <w:spacing w:after="0" w:line="240" w:lineRule="auto"/>
        <w:ind w:left="-5" w:hanging="10"/>
        <w:rPr>
          <w:rFonts w:ascii="Calibri Light" w:hAnsi="Calibri Light" w:cs="Calibri Light"/>
          <w:sz w:val="20"/>
        </w:rPr>
      </w:pPr>
      <w:r w:rsidRPr="007F5FFB">
        <w:rPr>
          <w:rFonts w:ascii="Calibri Light" w:eastAsia="Arial" w:hAnsi="Calibri Light" w:cs="Calibri Light"/>
          <w:b/>
          <w:sz w:val="20"/>
        </w:rPr>
        <w:t>Zarejestrowana nazwa (firma) Wykonawcy</w:t>
      </w:r>
      <w:r w:rsidRPr="007F5FFB">
        <w:rPr>
          <w:rFonts w:ascii="Calibri Light" w:eastAsia="Arial" w:hAnsi="Calibri Light" w:cs="Calibri Light"/>
          <w:sz w:val="20"/>
        </w:rPr>
        <w:t xml:space="preserve">: </w:t>
      </w:r>
    </w:p>
    <w:p w14:paraId="23062A62" w14:textId="77777777" w:rsidR="000B381F" w:rsidRPr="007F5FFB" w:rsidRDefault="000B381F" w:rsidP="004A6CC9">
      <w:pPr>
        <w:spacing w:after="0" w:line="240" w:lineRule="auto"/>
        <w:rPr>
          <w:rFonts w:ascii="Calibri Light" w:hAnsi="Calibri Light" w:cs="Calibri Light"/>
          <w:sz w:val="20"/>
        </w:rPr>
      </w:pPr>
      <w:r w:rsidRPr="007F5FFB">
        <w:rPr>
          <w:rFonts w:ascii="Calibri Light" w:eastAsia="Arial" w:hAnsi="Calibri Light" w:cs="Calibri Light"/>
          <w:sz w:val="20"/>
        </w:rPr>
        <w:t xml:space="preserve"> </w:t>
      </w:r>
    </w:p>
    <w:p w14:paraId="3E94AF6B" w14:textId="77777777" w:rsidR="000B381F" w:rsidRPr="007F5FFB" w:rsidRDefault="000B381F" w:rsidP="004A6CC9">
      <w:pPr>
        <w:spacing w:after="0" w:line="240" w:lineRule="auto"/>
        <w:ind w:left="-5" w:hanging="10"/>
        <w:rPr>
          <w:rFonts w:ascii="Calibri Light" w:hAnsi="Calibri Light" w:cs="Calibri Light"/>
          <w:sz w:val="20"/>
        </w:rPr>
      </w:pPr>
      <w:r w:rsidRPr="007F5FFB">
        <w:rPr>
          <w:rFonts w:ascii="Calibri Light" w:eastAsia="Arial" w:hAnsi="Calibri Light" w:cs="Calibri Light"/>
          <w:sz w:val="20"/>
        </w:rPr>
        <w:t xml:space="preserve">…………………………………………………………………… </w:t>
      </w:r>
    </w:p>
    <w:p w14:paraId="691A7017" w14:textId="77777777" w:rsidR="000B381F" w:rsidRPr="007F5FFB" w:rsidRDefault="000B381F" w:rsidP="004A6CC9">
      <w:pPr>
        <w:spacing w:after="0" w:line="240" w:lineRule="auto"/>
        <w:rPr>
          <w:rFonts w:ascii="Calibri Light" w:hAnsi="Calibri Light" w:cs="Calibri Light"/>
          <w:sz w:val="20"/>
        </w:rPr>
      </w:pPr>
      <w:r w:rsidRPr="007F5FFB">
        <w:rPr>
          <w:rFonts w:ascii="Calibri Light" w:eastAsia="Arial" w:hAnsi="Calibri Light" w:cs="Calibri Light"/>
          <w:b/>
          <w:sz w:val="20"/>
        </w:rPr>
        <w:t xml:space="preserve"> </w:t>
      </w:r>
    </w:p>
    <w:p w14:paraId="364B027D" w14:textId="77777777" w:rsidR="000B381F" w:rsidRPr="007F5FFB" w:rsidRDefault="000B381F" w:rsidP="004A6CC9">
      <w:pPr>
        <w:spacing w:after="0" w:line="240" w:lineRule="auto"/>
        <w:ind w:left="-5" w:hanging="10"/>
        <w:rPr>
          <w:rFonts w:ascii="Calibri Light" w:hAnsi="Calibri Light" w:cs="Calibri Light"/>
          <w:sz w:val="20"/>
        </w:rPr>
      </w:pPr>
      <w:r w:rsidRPr="007F5FFB">
        <w:rPr>
          <w:rFonts w:ascii="Calibri Light" w:eastAsia="Arial" w:hAnsi="Calibri Light" w:cs="Calibri Light"/>
          <w:b/>
          <w:sz w:val="20"/>
        </w:rPr>
        <w:t xml:space="preserve">Zarejestrowany adres (siedziba) Wykonawcy: </w:t>
      </w:r>
    </w:p>
    <w:p w14:paraId="76AB50F8" w14:textId="77777777" w:rsidR="000B381F" w:rsidRPr="007F5FFB" w:rsidRDefault="000B381F" w:rsidP="004A6CC9">
      <w:pPr>
        <w:spacing w:after="0" w:line="240" w:lineRule="auto"/>
        <w:rPr>
          <w:rFonts w:ascii="Calibri Light" w:hAnsi="Calibri Light" w:cs="Calibri Light"/>
          <w:sz w:val="20"/>
        </w:rPr>
      </w:pPr>
      <w:r w:rsidRPr="007F5FFB">
        <w:rPr>
          <w:rFonts w:ascii="Calibri Light" w:eastAsia="Arial" w:hAnsi="Calibri Light" w:cs="Calibri Light"/>
          <w:sz w:val="20"/>
        </w:rPr>
        <w:t xml:space="preserve"> </w:t>
      </w:r>
    </w:p>
    <w:p w14:paraId="254E38F3" w14:textId="77777777" w:rsidR="000B381F" w:rsidRPr="007F5FFB" w:rsidRDefault="000B381F" w:rsidP="004A6CC9">
      <w:pPr>
        <w:spacing w:after="0" w:line="240" w:lineRule="auto"/>
        <w:ind w:left="-5" w:hanging="10"/>
        <w:rPr>
          <w:rFonts w:ascii="Calibri Light" w:hAnsi="Calibri Light" w:cs="Calibri Light"/>
          <w:sz w:val="20"/>
        </w:rPr>
      </w:pPr>
      <w:r w:rsidRPr="007F5FFB">
        <w:rPr>
          <w:rFonts w:ascii="Calibri Light" w:eastAsia="Arial" w:hAnsi="Calibri Light" w:cs="Calibri Light"/>
          <w:b/>
          <w:sz w:val="20"/>
        </w:rPr>
        <w:t>Ulica:</w:t>
      </w:r>
      <w:r w:rsidRPr="007F5FFB">
        <w:rPr>
          <w:rFonts w:ascii="Calibri Light" w:eastAsia="Arial" w:hAnsi="Calibri Light" w:cs="Calibri Light"/>
          <w:sz w:val="20"/>
        </w:rPr>
        <w:t xml:space="preserve">  ………………………………………… </w:t>
      </w:r>
    </w:p>
    <w:p w14:paraId="44EB89AF" w14:textId="77777777" w:rsidR="000B381F" w:rsidRPr="007F5FFB" w:rsidRDefault="000B381F" w:rsidP="004A6CC9">
      <w:pPr>
        <w:spacing w:after="0" w:line="240" w:lineRule="auto"/>
        <w:rPr>
          <w:rFonts w:ascii="Calibri Light" w:hAnsi="Calibri Light" w:cs="Calibri Light"/>
          <w:sz w:val="20"/>
        </w:rPr>
      </w:pPr>
      <w:r w:rsidRPr="007F5FFB">
        <w:rPr>
          <w:rFonts w:ascii="Calibri Light" w:eastAsia="Arial" w:hAnsi="Calibri Light" w:cs="Calibri Light"/>
          <w:sz w:val="20"/>
        </w:rPr>
        <w:t xml:space="preserve"> </w:t>
      </w:r>
    </w:p>
    <w:p w14:paraId="1B0DDC63" w14:textId="77777777" w:rsidR="000B381F" w:rsidRPr="007F5FFB" w:rsidRDefault="000B381F" w:rsidP="004A6CC9">
      <w:pPr>
        <w:spacing w:after="0" w:line="240" w:lineRule="auto"/>
        <w:ind w:left="-5" w:hanging="10"/>
        <w:rPr>
          <w:rFonts w:ascii="Calibri Light" w:hAnsi="Calibri Light" w:cs="Calibri Light"/>
          <w:sz w:val="20"/>
        </w:rPr>
      </w:pPr>
      <w:r w:rsidRPr="007F5FFB">
        <w:rPr>
          <w:rFonts w:ascii="Calibri Light" w:eastAsia="Arial" w:hAnsi="Calibri Light" w:cs="Calibri Light"/>
          <w:b/>
          <w:sz w:val="20"/>
        </w:rPr>
        <w:t xml:space="preserve">kod </w:t>
      </w:r>
      <w:r w:rsidRPr="007F5FFB">
        <w:rPr>
          <w:rFonts w:ascii="Calibri Light" w:eastAsia="Arial" w:hAnsi="Calibri Light" w:cs="Calibri Light"/>
          <w:sz w:val="20"/>
        </w:rPr>
        <w:t xml:space="preserve">____-______  </w:t>
      </w:r>
      <w:r w:rsidRPr="007F5FFB">
        <w:rPr>
          <w:rFonts w:ascii="Calibri Light" w:eastAsia="Arial" w:hAnsi="Calibri Light" w:cs="Calibri Light"/>
          <w:b/>
          <w:sz w:val="20"/>
        </w:rPr>
        <w:t>miejscowość</w:t>
      </w:r>
      <w:r w:rsidRPr="007F5FFB">
        <w:rPr>
          <w:rFonts w:ascii="Calibri Light" w:eastAsia="Arial" w:hAnsi="Calibri Light" w:cs="Calibri Light"/>
          <w:sz w:val="20"/>
        </w:rPr>
        <w:t xml:space="preserve">    …………………………………………………………………… </w:t>
      </w:r>
    </w:p>
    <w:p w14:paraId="7DCC8552" w14:textId="77777777" w:rsidR="000B381F" w:rsidRPr="007F5FFB" w:rsidRDefault="000B381F" w:rsidP="004A6CC9">
      <w:pPr>
        <w:spacing w:after="0" w:line="240" w:lineRule="auto"/>
        <w:rPr>
          <w:rFonts w:ascii="Calibri Light" w:hAnsi="Calibri Light" w:cs="Calibri Light"/>
          <w:sz w:val="20"/>
        </w:rPr>
      </w:pPr>
      <w:r w:rsidRPr="007F5FFB">
        <w:rPr>
          <w:rFonts w:ascii="Calibri Light" w:eastAsia="Arial" w:hAnsi="Calibri Light" w:cs="Calibri Light"/>
          <w:sz w:val="20"/>
        </w:rPr>
        <w:t xml:space="preserve"> </w:t>
      </w:r>
    </w:p>
    <w:p w14:paraId="2A23A64F" w14:textId="77777777" w:rsidR="000B381F" w:rsidRPr="007F5FFB" w:rsidRDefault="000B381F" w:rsidP="004A6CC9">
      <w:pPr>
        <w:tabs>
          <w:tab w:val="center" w:pos="5463"/>
        </w:tabs>
        <w:spacing w:after="0" w:line="240" w:lineRule="auto"/>
        <w:ind w:left="-15"/>
        <w:rPr>
          <w:rFonts w:ascii="Calibri Light" w:hAnsi="Calibri Light" w:cs="Calibri Light"/>
          <w:sz w:val="20"/>
        </w:rPr>
      </w:pPr>
      <w:r w:rsidRPr="007F5FFB">
        <w:rPr>
          <w:rFonts w:ascii="Calibri Light" w:eastAsia="Arial" w:hAnsi="Calibri Light" w:cs="Calibri Light"/>
          <w:b/>
          <w:sz w:val="20"/>
        </w:rPr>
        <w:t xml:space="preserve">powiat: </w:t>
      </w:r>
      <w:r w:rsidRPr="007F5FFB">
        <w:rPr>
          <w:rFonts w:ascii="Calibri Light" w:eastAsia="Arial" w:hAnsi="Calibri Light" w:cs="Calibri Light"/>
          <w:sz w:val="20"/>
        </w:rPr>
        <w:t xml:space="preserve">…………………………………… </w:t>
      </w:r>
      <w:r w:rsidRPr="007F5FFB">
        <w:rPr>
          <w:rFonts w:ascii="Calibri Light" w:eastAsia="Arial" w:hAnsi="Calibri Light" w:cs="Calibri Light"/>
          <w:sz w:val="20"/>
        </w:rPr>
        <w:tab/>
      </w:r>
      <w:r w:rsidRPr="007F5FFB">
        <w:rPr>
          <w:rFonts w:ascii="Calibri Light" w:eastAsia="Arial" w:hAnsi="Calibri Light" w:cs="Calibri Light"/>
          <w:b/>
          <w:sz w:val="20"/>
        </w:rPr>
        <w:t xml:space="preserve">województwo: </w:t>
      </w:r>
      <w:r w:rsidRPr="007F5FFB">
        <w:rPr>
          <w:rFonts w:ascii="Calibri Light" w:eastAsia="Arial" w:hAnsi="Calibri Light" w:cs="Calibri Light"/>
          <w:sz w:val="20"/>
        </w:rPr>
        <w:t xml:space="preserve">………………………….………… </w:t>
      </w:r>
    </w:p>
    <w:p w14:paraId="34AFE091" w14:textId="77777777" w:rsidR="000B381F" w:rsidRPr="007F5FFB" w:rsidRDefault="000B381F" w:rsidP="004A6CC9">
      <w:pPr>
        <w:spacing w:after="0" w:line="240" w:lineRule="auto"/>
        <w:rPr>
          <w:rFonts w:ascii="Calibri Light" w:hAnsi="Calibri Light" w:cs="Calibri Light"/>
          <w:sz w:val="20"/>
        </w:rPr>
      </w:pPr>
      <w:r w:rsidRPr="007F5FFB">
        <w:rPr>
          <w:rFonts w:ascii="Calibri Light" w:eastAsia="Arial" w:hAnsi="Calibri Light" w:cs="Calibri Light"/>
          <w:sz w:val="20"/>
        </w:rPr>
        <w:t xml:space="preserve"> </w:t>
      </w:r>
    </w:p>
    <w:p w14:paraId="5A46F989" w14:textId="77777777" w:rsidR="000B381F" w:rsidRPr="007F5FFB" w:rsidRDefault="000B381F" w:rsidP="004A6CC9">
      <w:pPr>
        <w:tabs>
          <w:tab w:val="center" w:pos="5424"/>
        </w:tabs>
        <w:spacing w:after="0" w:line="240" w:lineRule="auto"/>
        <w:ind w:left="-15"/>
        <w:rPr>
          <w:rFonts w:ascii="Calibri Light" w:hAnsi="Calibri Light" w:cs="Calibri Light"/>
          <w:sz w:val="20"/>
        </w:rPr>
      </w:pPr>
      <w:r w:rsidRPr="007F5FFB">
        <w:rPr>
          <w:rFonts w:ascii="Calibri Light" w:eastAsia="Arial" w:hAnsi="Calibri Light" w:cs="Calibri Light"/>
          <w:b/>
          <w:sz w:val="20"/>
        </w:rPr>
        <w:t>telefon:</w:t>
      </w:r>
      <w:r w:rsidRPr="007F5FFB">
        <w:rPr>
          <w:rFonts w:ascii="Calibri Light" w:eastAsia="Arial" w:hAnsi="Calibri Light" w:cs="Calibri Light"/>
          <w:sz w:val="20"/>
        </w:rPr>
        <w:t xml:space="preserve"> …………………………………  </w:t>
      </w:r>
      <w:r w:rsidRPr="007F5FFB">
        <w:rPr>
          <w:rFonts w:ascii="Calibri Light" w:eastAsia="Arial" w:hAnsi="Calibri Light" w:cs="Calibri Light"/>
          <w:sz w:val="20"/>
        </w:rPr>
        <w:tab/>
      </w:r>
      <w:r w:rsidRPr="007F5FFB">
        <w:rPr>
          <w:rFonts w:ascii="Calibri Light" w:eastAsia="Arial" w:hAnsi="Calibri Light" w:cs="Calibri Light"/>
          <w:b/>
          <w:sz w:val="20"/>
        </w:rPr>
        <w:t>fax:</w:t>
      </w:r>
      <w:r w:rsidRPr="007F5FFB">
        <w:rPr>
          <w:rFonts w:ascii="Calibri Light" w:eastAsia="Arial" w:hAnsi="Calibri Light" w:cs="Calibri Light"/>
          <w:sz w:val="20"/>
        </w:rPr>
        <w:t xml:space="preserve">  …………………………..…………………… </w:t>
      </w:r>
    </w:p>
    <w:p w14:paraId="6FDFD4F5" w14:textId="77777777" w:rsidR="000B381F" w:rsidRPr="007F5FFB" w:rsidRDefault="000B381F" w:rsidP="004A6CC9">
      <w:pPr>
        <w:spacing w:after="0" w:line="240" w:lineRule="auto"/>
        <w:rPr>
          <w:rFonts w:ascii="Calibri Light" w:hAnsi="Calibri Light" w:cs="Calibri Light"/>
          <w:sz w:val="20"/>
        </w:rPr>
      </w:pPr>
      <w:r w:rsidRPr="007F5FFB">
        <w:rPr>
          <w:rFonts w:ascii="Calibri Light" w:eastAsia="Arial" w:hAnsi="Calibri Light" w:cs="Calibri Light"/>
          <w:sz w:val="20"/>
        </w:rPr>
        <w:t xml:space="preserve"> </w:t>
      </w:r>
    </w:p>
    <w:p w14:paraId="78F9B330" w14:textId="77777777" w:rsidR="000B381F" w:rsidRPr="007F5FFB" w:rsidRDefault="000B381F" w:rsidP="004A6CC9">
      <w:pPr>
        <w:spacing w:after="0" w:line="240" w:lineRule="auto"/>
        <w:ind w:left="-5" w:hanging="10"/>
        <w:rPr>
          <w:rFonts w:ascii="Calibri Light" w:hAnsi="Calibri Light" w:cs="Calibri Light"/>
          <w:sz w:val="20"/>
        </w:rPr>
      </w:pPr>
      <w:r w:rsidRPr="007F5FFB">
        <w:rPr>
          <w:rFonts w:ascii="Calibri Light" w:eastAsia="Arial" w:hAnsi="Calibri Light" w:cs="Calibri Light"/>
          <w:b/>
          <w:sz w:val="20"/>
        </w:rPr>
        <w:t xml:space="preserve">NIP: </w:t>
      </w:r>
      <w:r w:rsidRPr="007F5FFB">
        <w:rPr>
          <w:rFonts w:ascii="Calibri Light" w:eastAsia="Arial" w:hAnsi="Calibri Light" w:cs="Calibri Light"/>
          <w:sz w:val="20"/>
        </w:rPr>
        <w:t xml:space="preserve">…………………………………………,  </w:t>
      </w:r>
      <w:r w:rsidRPr="007F5FFB">
        <w:rPr>
          <w:rFonts w:ascii="Calibri Light" w:eastAsia="Arial" w:hAnsi="Calibri Light" w:cs="Calibri Light"/>
          <w:b/>
          <w:sz w:val="20"/>
        </w:rPr>
        <w:t xml:space="preserve">REGON: </w:t>
      </w:r>
      <w:r w:rsidRPr="007F5FFB">
        <w:rPr>
          <w:rFonts w:ascii="Calibri Light" w:eastAsia="Arial" w:hAnsi="Calibri Light" w:cs="Calibri Light"/>
          <w:sz w:val="20"/>
        </w:rPr>
        <w:t xml:space="preserve">…………………………………………… </w:t>
      </w:r>
    </w:p>
    <w:p w14:paraId="1E5C1FC4" w14:textId="77777777" w:rsidR="000B381F" w:rsidRPr="007F5FFB" w:rsidRDefault="000B381F" w:rsidP="004A6CC9">
      <w:pPr>
        <w:spacing w:after="0" w:line="240" w:lineRule="auto"/>
        <w:rPr>
          <w:rFonts w:ascii="Calibri Light" w:hAnsi="Calibri Light" w:cs="Calibri Light"/>
          <w:sz w:val="20"/>
        </w:rPr>
      </w:pPr>
      <w:r w:rsidRPr="007F5FFB">
        <w:rPr>
          <w:rFonts w:ascii="Calibri Light" w:eastAsia="Arial" w:hAnsi="Calibri Light" w:cs="Calibri Light"/>
          <w:sz w:val="20"/>
        </w:rPr>
        <w:t xml:space="preserve"> </w:t>
      </w:r>
    </w:p>
    <w:p w14:paraId="4F3B6843" w14:textId="77777777" w:rsidR="000B381F" w:rsidRPr="007F5FFB" w:rsidRDefault="000B381F" w:rsidP="004A6CC9">
      <w:pPr>
        <w:tabs>
          <w:tab w:val="center" w:pos="2859"/>
          <w:tab w:val="center" w:pos="4957"/>
        </w:tabs>
        <w:spacing w:after="0" w:line="240" w:lineRule="auto"/>
        <w:ind w:left="-15"/>
        <w:rPr>
          <w:rFonts w:ascii="Calibri Light" w:hAnsi="Calibri Light" w:cs="Calibri Light"/>
        </w:rPr>
      </w:pPr>
      <w:r w:rsidRPr="007F5FFB">
        <w:rPr>
          <w:rFonts w:ascii="Calibri Light" w:eastAsia="Arial" w:hAnsi="Calibri Light" w:cs="Calibri Light"/>
          <w:b/>
          <w:sz w:val="20"/>
        </w:rPr>
        <w:t xml:space="preserve">Adres e-mail: </w:t>
      </w:r>
      <w:r w:rsidRPr="007F5FFB">
        <w:rPr>
          <w:rFonts w:ascii="Calibri Light" w:eastAsia="Arial" w:hAnsi="Calibri Light" w:cs="Calibri Light"/>
          <w:b/>
          <w:sz w:val="20"/>
        </w:rPr>
        <w:tab/>
      </w:r>
      <w:r w:rsidRPr="007F5FFB">
        <w:rPr>
          <w:rFonts w:ascii="Calibri Light" w:eastAsia="Arial" w:hAnsi="Calibri Light" w:cs="Calibri Light"/>
          <w:sz w:val="20"/>
        </w:rPr>
        <w:t xml:space="preserve">………………………………………… </w:t>
      </w:r>
      <w:r w:rsidRPr="007F5FFB">
        <w:rPr>
          <w:rFonts w:ascii="Calibri Light" w:eastAsia="Arial" w:hAnsi="Calibri Light" w:cs="Calibri Light"/>
        </w:rPr>
        <w:tab/>
      </w:r>
      <w:r w:rsidRPr="007F5FFB">
        <w:rPr>
          <w:rFonts w:ascii="Calibri Light" w:eastAsia="Arial" w:hAnsi="Calibri Light" w:cs="Calibri Light"/>
          <w:b/>
        </w:rPr>
        <w:t xml:space="preserve"> </w:t>
      </w:r>
    </w:p>
    <w:p w14:paraId="351BA5D0" w14:textId="77777777" w:rsidR="000B381F" w:rsidRPr="007F5FFB" w:rsidRDefault="000B381F" w:rsidP="004A6CC9">
      <w:pPr>
        <w:spacing w:after="56" w:line="240" w:lineRule="auto"/>
        <w:rPr>
          <w:rFonts w:ascii="Calibri Light" w:hAnsi="Calibri Light" w:cs="Calibri Light"/>
        </w:rPr>
      </w:pPr>
      <w:r w:rsidRPr="007F5FFB">
        <w:rPr>
          <w:rFonts w:ascii="Calibri Light" w:eastAsia="Arial" w:hAnsi="Calibri Light" w:cs="Calibri Light"/>
        </w:rPr>
        <w:t xml:space="preserve"> </w:t>
      </w:r>
      <w:r w:rsidRPr="007F5FFB">
        <w:rPr>
          <w:rFonts w:ascii="Calibri Light" w:eastAsia="Arial" w:hAnsi="Calibri Light" w:cs="Calibri Light"/>
        </w:rPr>
        <w:tab/>
      </w:r>
      <w:r w:rsidRPr="007F5FFB">
        <w:rPr>
          <w:rFonts w:ascii="Calibri Light" w:eastAsia="Arial" w:hAnsi="Calibri Light" w:cs="Calibri Light"/>
          <w:sz w:val="16"/>
        </w:rPr>
        <w:t xml:space="preserve"> </w:t>
      </w:r>
    </w:p>
    <w:p w14:paraId="00B4DD61" w14:textId="3D8B5982" w:rsidR="004A6CC9" w:rsidRPr="00F33C22" w:rsidRDefault="004A6CC9" w:rsidP="00857960">
      <w:pPr>
        <w:pStyle w:val="Akapitzlist"/>
        <w:numPr>
          <w:ilvl w:val="0"/>
          <w:numId w:val="21"/>
        </w:numPr>
        <w:spacing w:line="240" w:lineRule="auto"/>
        <w:jc w:val="both"/>
        <w:rPr>
          <w:rFonts w:ascii="Calibri Light" w:hAnsi="Calibri Light" w:cs="Calibri Light"/>
          <w:b/>
          <w:sz w:val="24"/>
        </w:rPr>
      </w:pPr>
      <w:r w:rsidRPr="007F5FFB">
        <w:rPr>
          <w:rFonts w:ascii="Calibri Light" w:eastAsia="Times New Roman" w:hAnsi="Calibri Light" w:cs="Calibri Light"/>
          <w:szCs w:val="20"/>
          <w:lang w:eastAsia="ar-SA"/>
        </w:rPr>
        <w:t>Składaj</w:t>
      </w:r>
      <w:r w:rsidRPr="007F5FFB">
        <w:rPr>
          <w:rFonts w:ascii="Calibri Light" w:eastAsia="TimesNewRoman" w:hAnsi="Calibri Light" w:cs="Calibri Light"/>
          <w:szCs w:val="20"/>
          <w:lang w:eastAsia="ar-SA"/>
        </w:rPr>
        <w:t>ą</w:t>
      </w:r>
      <w:r w:rsidRPr="007F5FFB">
        <w:rPr>
          <w:rFonts w:ascii="Calibri Light" w:eastAsia="Times New Roman" w:hAnsi="Calibri Light" w:cs="Calibri Light"/>
          <w:szCs w:val="20"/>
          <w:lang w:eastAsia="ar-SA"/>
        </w:rPr>
        <w:t>c ofert</w:t>
      </w:r>
      <w:r w:rsidRPr="007F5FFB">
        <w:rPr>
          <w:rFonts w:ascii="Calibri Light" w:eastAsia="TimesNewRoman" w:hAnsi="Calibri Light" w:cs="Calibri Light"/>
          <w:szCs w:val="20"/>
          <w:lang w:eastAsia="ar-SA"/>
        </w:rPr>
        <w:t xml:space="preserve">ę </w:t>
      </w:r>
      <w:r w:rsidRPr="007F5FFB">
        <w:rPr>
          <w:rFonts w:ascii="Calibri Light" w:eastAsia="Times New Roman" w:hAnsi="Calibri Light" w:cs="Calibri Light"/>
          <w:szCs w:val="20"/>
          <w:lang w:eastAsia="ar-SA"/>
        </w:rPr>
        <w:t>na realizację zamówienia</w:t>
      </w:r>
      <w:r w:rsidR="00F33C22">
        <w:rPr>
          <w:rFonts w:ascii="Calibri Light" w:eastAsia="Times New Roman" w:hAnsi="Calibri Light" w:cs="Calibri Light"/>
          <w:szCs w:val="20"/>
          <w:lang w:eastAsia="ar-SA"/>
        </w:rPr>
        <w:t xml:space="preserve"> pn</w:t>
      </w:r>
      <w:r w:rsidR="00690A75">
        <w:rPr>
          <w:rFonts w:ascii="Calibri Light" w:eastAsia="Times New Roman" w:hAnsi="Calibri Light" w:cs="Calibri Light"/>
          <w:szCs w:val="20"/>
          <w:lang w:eastAsia="ar-SA"/>
        </w:rPr>
        <w:t>.</w:t>
      </w:r>
      <w:r w:rsidR="00F33C22">
        <w:rPr>
          <w:rFonts w:ascii="Calibri Light" w:eastAsia="Times New Roman" w:hAnsi="Calibri Light" w:cs="Calibri Light"/>
          <w:szCs w:val="20"/>
          <w:lang w:eastAsia="ar-SA"/>
        </w:rPr>
        <w:t xml:space="preserve">: </w:t>
      </w:r>
      <w:r w:rsidR="00F33C22" w:rsidRPr="00F33C22">
        <w:rPr>
          <w:rFonts w:ascii="Calibri Light" w:eastAsia="Times New Roman" w:hAnsi="Calibri Light" w:cs="Calibri Light"/>
          <w:b/>
          <w:szCs w:val="20"/>
          <w:lang w:eastAsia="ar-SA"/>
        </w:rPr>
        <w:t xml:space="preserve">Bieżące utrzymanie dróg gminnych – oczyszczenie skrajni drogowych z </w:t>
      </w:r>
      <w:proofErr w:type="spellStart"/>
      <w:r w:rsidR="00F33C22" w:rsidRPr="00F33C22">
        <w:rPr>
          <w:rFonts w:ascii="Calibri Light" w:eastAsia="Times New Roman" w:hAnsi="Calibri Light" w:cs="Calibri Light"/>
          <w:b/>
          <w:szCs w:val="20"/>
          <w:lang w:eastAsia="ar-SA"/>
        </w:rPr>
        <w:t>zakrzaczeń</w:t>
      </w:r>
      <w:proofErr w:type="spellEnd"/>
      <w:r w:rsidR="00F33C22" w:rsidRPr="00F33C22">
        <w:rPr>
          <w:rFonts w:ascii="Calibri Light" w:eastAsia="Times New Roman" w:hAnsi="Calibri Light" w:cs="Calibri Light"/>
          <w:b/>
          <w:szCs w:val="20"/>
          <w:lang w:eastAsia="ar-SA"/>
        </w:rPr>
        <w:t xml:space="preserve"> i gałęzi</w:t>
      </w:r>
      <w:r w:rsidRPr="007F5FFB">
        <w:rPr>
          <w:rFonts w:ascii="Calibri Light" w:eastAsia="Times New Roman" w:hAnsi="Calibri Light" w:cs="Calibri Light"/>
          <w:b/>
          <w:szCs w:val="20"/>
          <w:lang w:eastAsia="ar-SA"/>
        </w:rPr>
        <w:t xml:space="preserve"> </w:t>
      </w:r>
      <w:r w:rsidRPr="007F5FFB">
        <w:rPr>
          <w:rFonts w:ascii="Calibri Light" w:eastAsia="Times New Roman" w:hAnsi="Calibri Light" w:cs="Calibri Light"/>
          <w:szCs w:val="20"/>
          <w:lang w:eastAsia="ar-SA"/>
        </w:rPr>
        <w:t>objętego niniejszym postępowaniem, oferuję wykonanie przedmiotu zamówienia za cenę:</w:t>
      </w:r>
    </w:p>
    <w:tbl>
      <w:tblPr>
        <w:tblW w:w="880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551"/>
        <w:gridCol w:w="2287"/>
        <w:gridCol w:w="552"/>
        <w:gridCol w:w="850"/>
        <w:gridCol w:w="1780"/>
        <w:gridCol w:w="1780"/>
      </w:tblGrid>
      <w:tr w:rsidR="00F33C22" w:rsidRPr="00F33C22" w14:paraId="1C1193BD" w14:textId="77777777" w:rsidTr="00F33C22">
        <w:trPr>
          <w:trHeight w:val="510"/>
        </w:trPr>
        <w:tc>
          <w:tcPr>
            <w:tcW w:w="1369" w:type="dxa"/>
            <w:shd w:val="clear" w:color="auto" w:fill="auto"/>
            <w:hideMark/>
          </w:tcPr>
          <w:p w14:paraId="51CCB797" w14:textId="77777777" w:rsidR="00F33C22" w:rsidRPr="00F33C22" w:rsidRDefault="00F33C22" w:rsidP="00F33C2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3C22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pl-PL"/>
              </w:rPr>
              <w:t>Podstawa</w:t>
            </w:r>
          </w:p>
        </w:tc>
        <w:tc>
          <w:tcPr>
            <w:tcW w:w="2454" w:type="dxa"/>
            <w:shd w:val="clear" w:color="auto" w:fill="auto"/>
            <w:hideMark/>
          </w:tcPr>
          <w:p w14:paraId="35AC0428" w14:textId="77777777" w:rsidR="00F33C22" w:rsidRPr="00F33C22" w:rsidRDefault="00F33C22" w:rsidP="00F33C2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3C22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pl-PL"/>
              </w:rPr>
              <w:t>Opis</w:t>
            </w:r>
          </w:p>
        </w:tc>
        <w:tc>
          <w:tcPr>
            <w:tcW w:w="567" w:type="dxa"/>
            <w:shd w:val="clear" w:color="auto" w:fill="auto"/>
            <w:hideMark/>
          </w:tcPr>
          <w:p w14:paraId="23284661" w14:textId="77777777" w:rsidR="00F33C22" w:rsidRPr="00F33C22" w:rsidRDefault="00F33C22" w:rsidP="00F33C2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3C22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pl-PL"/>
              </w:rPr>
              <w:t>J.m.</w:t>
            </w:r>
          </w:p>
        </w:tc>
        <w:tc>
          <w:tcPr>
            <w:tcW w:w="850" w:type="dxa"/>
            <w:shd w:val="clear" w:color="auto" w:fill="auto"/>
            <w:hideMark/>
          </w:tcPr>
          <w:p w14:paraId="5B20B487" w14:textId="77777777" w:rsidR="00F33C22" w:rsidRPr="00F33C22" w:rsidRDefault="00F33C22" w:rsidP="00F33C2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3C22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pl-PL"/>
              </w:rPr>
              <w:t>Ilość</w:t>
            </w:r>
          </w:p>
        </w:tc>
        <w:tc>
          <w:tcPr>
            <w:tcW w:w="1780" w:type="dxa"/>
            <w:shd w:val="clear" w:color="auto" w:fill="auto"/>
            <w:hideMark/>
          </w:tcPr>
          <w:p w14:paraId="070AD7AA" w14:textId="77777777" w:rsidR="00F33C22" w:rsidRPr="00F33C22" w:rsidRDefault="00F33C22" w:rsidP="00F33C2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3C22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pl-PL"/>
              </w:rPr>
              <w:t>Cena jedn. brutto</w:t>
            </w:r>
          </w:p>
          <w:p w14:paraId="10BA8F37" w14:textId="25365812" w:rsidR="00F33C22" w:rsidRPr="00F33C22" w:rsidRDefault="00F33C22" w:rsidP="00F33C2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3C22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pl-PL"/>
              </w:rPr>
              <w:t>zł</w:t>
            </w:r>
          </w:p>
        </w:tc>
        <w:tc>
          <w:tcPr>
            <w:tcW w:w="1780" w:type="dxa"/>
            <w:shd w:val="clear" w:color="auto" w:fill="auto"/>
            <w:hideMark/>
          </w:tcPr>
          <w:p w14:paraId="422F791E" w14:textId="25F5AF76" w:rsidR="00F33C22" w:rsidRPr="00F33C22" w:rsidRDefault="00F33C22" w:rsidP="00F33C2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3C22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pl-PL"/>
              </w:rPr>
              <w:t>Wartość brutto</w:t>
            </w:r>
          </w:p>
          <w:p w14:paraId="6014E13C" w14:textId="4D3B27AD" w:rsidR="00F33C22" w:rsidRPr="00F33C22" w:rsidRDefault="00F33C22" w:rsidP="00F33C2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pl-PL"/>
              </w:rPr>
            </w:pPr>
            <w:r w:rsidRPr="00F33C22">
              <w:rPr>
                <w:rFonts w:ascii="Calibri Light" w:eastAsia="Times New Roman" w:hAnsi="Calibri Light" w:cs="Calibri Light"/>
                <w:b/>
                <w:bCs/>
                <w:color w:val="000000"/>
                <w:sz w:val="20"/>
                <w:szCs w:val="20"/>
                <w:lang w:eastAsia="pl-PL"/>
              </w:rPr>
              <w:t>zł</w:t>
            </w:r>
          </w:p>
        </w:tc>
      </w:tr>
      <w:tr w:rsidR="00F33C22" w:rsidRPr="00F33C22" w14:paraId="490C6DAE" w14:textId="77777777" w:rsidTr="00F33C22">
        <w:trPr>
          <w:trHeight w:val="113"/>
        </w:trPr>
        <w:tc>
          <w:tcPr>
            <w:tcW w:w="1369" w:type="dxa"/>
            <w:shd w:val="clear" w:color="auto" w:fill="auto"/>
          </w:tcPr>
          <w:p w14:paraId="457D5093" w14:textId="7F4FD052" w:rsidR="00F33C22" w:rsidRPr="00F33C22" w:rsidRDefault="00F33C22" w:rsidP="00F33C2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0"/>
                <w:szCs w:val="10"/>
                <w:lang w:eastAsia="pl-PL"/>
              </w:rPr>
            </w:pPr>
            <w:r w:rsidRPr="00F33C22">
              <w:rPr>
                <w:rFonts w:ascii="Calibri Light" w:eastAsia="Times New Roman" w:hAnsi="Calibri Light" w:cs="Calibri Light"/>
                <w:color w:val="000000"/>
                <w:sz w:val="10"/>
                <w:szCs w:val="10"/>
                <w:lang w:eastAsia="pl-PL"/>
              </w:rPr>
              <w:t>1</w:t>
            </w:r>
          </w:p>
        </w:tc>
        <w:tc>
          <w:tcPr>
            <w:tcW w:w="2454" w:type="dxa"/>
            <w:shd w:val="clear" w:color="auto" w:fill="auto"/>
          </w:tcPr>
          <w:p w14:paraId="7388F2BD" w14:textId="33F7E827" w:rsidR="00F33C22" w:rsidRPr="00F33C22" w:rsidRDefault="00F33C22" w:rsidP="00F33C2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0"/>
                <w:szCs w:val="10"/>
                <w:lang w:eastAsia="pl-PL"/>
              </w:rPr>
            </w:pPr>
            <w:r w:rsidRPr="00F33C22">
              <w:rPr>
                <w:rFonts w:ascii="Calibri Light" w:eastAsia="Times New Roman" w:hAnsi="Calibri Light" w:cs="Calibri Light"/>
                <w:color w:val="000000"/>
                <w:sz w:val="10"/>
                <w:szCs w:val="10"/>
                <w:lang w:eastAsia="pl-PL"/>
              </w:rPr>
              <w:t>2</w:t>
            </w:r>
          </w:p>
        </w:tc>
        <w:tc>
          <w:tcPr>
            <w:tcW w:w="567" w:type="dxa"/>
            <w:shd w:val="clear" w:color="auto" w:fill="auto"/>
          </w:tcPr>
          <w:p w14:paraId="67D5269B" w14:textId="4891FE81" w:rsidR="00F33C22" w:rsidRPr="00F33C22" w:rsidRDefault="00F33C22" w:rsidP="00F33C2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0"/>
                <w:szCs w:val="10"/>
                <w:lang w:eastAsia="pl-PL"/>
              </w:rPr>
            </w:pPr>
            <w:r w:rsidRPr="00F33C22">
              <w:rPr>
                <w:rFonts w:ascii="Calibri Light" w:eastAsia="Times New Roman" w:hAnsi="Calibri Light" w:cs="Calibri Light"/>
                <w:color w:val="000000"/>
                <w:sz w:val="10"/>
                <w:szCs w:val="10"/>
                <w:lang w:eastAsia="pl-PL"/>
              </w:rPr>
              <w:t>3</w:t>
            </w:r>
          </w:p>
        </w:tc>
        <w:tc>
          <w:tcPr>
            <w:tcW w:w="850" w:type="dxa"/>
            <w:shd w:val="clear" w:color="auto" w:fill="auto"/>
            <w:noWrap/>
          </w:tcPr>
          <w:p w14:paraId="77370283" w14:textId="23DD68A4" w:rsidR="00F33C22" w:rsidRPr="00F33C22" w:rsidRDefault="00F33C22" w:rsidP="00F33C2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0"/>
                <w:szCs w:val="10"/>
                <w:lang w:eastAsia="pl-PL"/>
              </w:rPr>
            </w:pPr>
            <w:r w:rsidRPr="00F33C22">
              <w:rPr>
                <w:rFonts w:ascii="Calibri Light" w:eastAsia="Times New Roman" w:hAnsi="Calibri Light" w:cs="Calibri Light"/>
                <w:color w:val="000000"/>
                <w:sz w:val="10"/>
                <w:szCs w:val="10"/>
                <w:lang w:eastAsia="pl-PL"/>
              </w:rPr>
              <w:t>4</w:t>
            </w:r>
          </w:p>
        </w:tc>
        <w:tc>
          <w:tcPr>
            <w:tcW w:w="1780" w:type="dxa"/>
            <w:shd w:val="clear" w:color="auto" w:fill="auto"/>
            <w:noWrap/>
          </w:tcPr>
          <w:p w14:paraId="1468659C" w14:textId="000423E3" w:rsidR="00F33C22" w:rsidRPr="00F33C22" w:rsidRDefault="00F33C22" w:rsidP="00F33C2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0"/>
                <w:szCs w:val="10"/>
                <w:lang w:eastAsia="pl-PL"/>
              </w:rPr>
            </w:pPr>
            <w:r w:rsidRPr="00F33C22">
              <w:rPr>
                <w:rFonts w:ascii="Calibri Light" w:eastAsia="Times New Roman" w:hAnsi="Calibri Light" w:cs="Calibri Light"/>
                <w:color w:val="000000"/>
                <w:sz w:val="10"/>
                <w:szCs w:val="10"/>
                <w:lang w:eastAsia="pl-PL"/>
              </w:rPr>
              <w:t>5</w:t>
            </w:r>
          </w:p>
        </w:tc>
        <w:tc>
          <w:tcPr>
            <w:tcW w:w="1780" w:type="dxa"/>
            <w:shd w:val="clear" w:color="auto" w:fill="auto"/>
            <w:noWrap/>
          </w:tcPr>
          <w:p w14:paraId="040EDBA1" w14:textId="2D2C2771" w:rsidR="00F33C22" w:rsidRPr="00F33C22" w:rsidRDefault="00F33C22" w:rsidP="00F33C2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10"/>
                <w:szCs w:val="10"/>
                <w:lang w:eastAsia="pl-PL"/>
              </w:rPr>
            </w:pPr>
            <w:r w:rsidRPr="00F33C22">
              <w:rPr>
                <w:rFonts w:ascii="Calibri Light" w:eastAsia="Times New Roman" w:hAnsi="Calibri Light" w:cs="Calibri Light"/>
                <w:color w:val="000000"/>
                <w:sz w:val="10"/>
                <w:szCs w:val="10"/>
                <w:lang w:eastAsia="pl-PL"/>
              </w:rPr>
              <w:t>6</w:t>
            </w:r>
            <w:r w:rsidRPr="00F33C22">
              <w:rPr>
                <w:rFonts w:ascii="Calibri Light" w:eastAsia="Times New Roman" w:hAnsi="Calibri Light" w:cs="Calibri Light"/>
                <w:color w:val="000000"/>
                <w:sz w:val="10"/>
                <w:szCs w:val="10"/>
                <w:lang w:eastAsia="pl-PL"/>
              </w:rPr>
              <w:br/>
              <w:t>[4x5]</w:t>
            </w:r>
          </w:p>
        </w:tc>
      </w:tr>
      <w:tr w:rsidR="00F33C22" w:rsidRPr="00F33C22" w14:paraId="7C095070" w14:textId="77777777" w:rsidTr="00F33C22">
        <w:trPr>
          <w:trHeight w:val="840"/>
        </w:trPr>
        <w:tc>
          <w:tcPr>
            <w:tcW w:w="1369" w:type="dxa"/>
            <w:shd w:val="clear" w:color="auto" w:fill="auto"/>
            <w:vAlign w:val="center"/>
            <w:hideMark/>
          </w:tcPr>
          <w:p w14:paraId="695D8470" w14:textId="77777777" w:rsidR="00F33C22" w:rsidRPr="00F33C22" w:rsidRDefault="00F33C22" w:rsidP="00F33C2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F33C2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KNRW 201/109/4 (analogia)</w:t>
            </w:r>
          </w:p>
        </w:tc>
        <w:tc>
          <w:tcPr>
            <w:tcW w:w="2454" w:type="dxa"/>
            <w:shd w:val="clear" w:color="auto" w:fill="auto"/>
            <w:vAlign w:val="center"/>
            <w:hideMark/>
          </w:tcPr>
          <w:p w14:paraId="43AEA12B" w14:textId="7C926962" w:rsidR="00F33C22" w:rsidRPr="00F33C22" w:rsidRDefault="00F33C22" w:rsidP="00690A75">
            <w:pPr>
              <w:spacing w:after="0" w:line="240" w:lineRule="auto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F33C2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Ręczne lub mechaniczne ścinanie (bez karczowania), krzaki lub gałęzie</w:t>
            </w:r>
            <w:r w:rsidRPr="00F33C2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br/>
            </w:r>
            <w:r w:rsidRPr="00F33C22">
              <w:rPr>
                <w:rFonts w:ascii="Calibri Light" w:eastAsia="Times New Roman" w:hAnsi="Calibri Light" w:cs="Calibri Light"/>
                <w:i/>
                <w:iCs/>
                <w:color w:val="000000"/>
                <w:sz w:val="20"/>
                <w:szCs w:val="20"/>
                <w:lang w:eastAsia="pl-PL"/>
              </w:rPr>
              <w:br/>
            </w:r>
            <w:r w:rsidRPr="00F33C22">
              <w:rPr>
                <w:rFonts w:ascii="Calibri Light" w:eastAsia="Times New Roman" w:hAnsi="Calibri Light" w:cs="Calibri Light"/>
                <w:i/>
                <w:iCs/>
                <w:color w:val="000000"/>
                <w:sz w:val="16"/>
                <w:szCs w:val="16"/>
                <w:lang w:eastAsia="pl-PL"/>
              </w:rPr>
              <w:t>1. Ręczny lub mechaniczny wyrąb krzaków, podszycia i  gałęzi.</w:t>
            </w:r>
            <w:r w:rsidRPr="00F33C22">
              <w:rPr>
                <w:rFonts w:ascii="Calibri Light" w:eastAsia="Times New Roman" w:hAnsi="Calibri Light" w:cs="Calibri Light"/>
                <w:i/>
                <w:iCs/>
                <w:color w:val="000000"/>
                <w:sz w:val="16"/>
                <w:szCs w:val="16"/>
                <w:lang w:eastAsia="pl-PL"/>
              </w:rPr>
              <w:br/>
              <w:t>2. Odniesienie drągowiny, gałęzi i krzaków z ułożeniem w  stosy.</w:t>
            </w:r>
          </w:p>
        </w:tc>
        <w:tc>
          <w:tcPr>
            <w:tcW w:w="567" w:type="dxa"/>
            <w:shd w:val="clear" w:color="auto" w:fill="auto"/>
            <w:vAlign w:val="center"/>
            <w:hideMark/>
          </w:tcPr>
          <w:p w14:paraId="1D69B85A" w14:textId="77777777" w:rsidR="00F33C22" w:rsidRPr="00F33C22" w:rsidRDefault="00F33C22" w:rsidP="00F33C2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proofErr w:type="spellStart"/>
            <w:r w:rsidRPr="00F33C2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mb</w:t>
            </w:r>
            <w:proofErr w:type="spellEnd"/>
          </w:p>
        </w:tc>
        <w:tc>
          <w:tcPr>
            <w:tcW w:w="850" w:type="dxa"/>
            <w:shd w:val="clear" w:color="auto" w:fill="auto"/>
            <w:noWrap/>
            <w:vAlign w:val="center"/>
            <w:hideMark/>
          </w:tcPr>
          <w:p w14:paraId="7BD22457" w14:textId="77777777" w:rsidR="00F33C22" w:rsidRPr="00F33C22" w:rsidRDefault="00F33C22" w:rsidP="00F33C2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  <w:r w:rsidRPr="00F33C22"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  <w:t>16700</w:t>
            </w:r>
          </w:p>
        </w:tc>
        <w:tc>
          <w:tcPr>
            <w:tcW w:w="1780" w:type="dxa"/>
            <w:shd w:val="clear" w:color="auto" w:fill="auto"/>
            <w:noWrap/>
            <w:vAlign w:val="center"/>
          </w:tcPr>
          <w:p w14:paraId="47C92108" w14:textId="4D041C23" w:rsidR="00F33C22" w:rsidRPr="00F33C22" w:rsidRDefault="00F33C22" w:rsidP="00F33C2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</w:p>
        </w:tc>
        <w:tc>
          <w:tcPr>
            <w:tcW w:w="1780" w:type="dxa"/>
            <w:shd w:val="clear" w:color="auto" w:fill="auto"/>
            <w:noWrap/>
            <w:vAlign w:val="center"/>
          </w:tcPr>
          <w:p w14:paraId="0A04FA77" w14:textId="17E1D063" w:rsidR="00F33C22" w:rsidRPr="00F33C22" w:rsidRDefault="00F33C22" w:rsidP="00F33C22">
            <w:pPr>
              <w:spacing w:after="0" w:line="240" w:lineRule="auto"/>
              <w:jc w:val="center"/>
              <w:rPr>
                <w:rFonts w:ascii="Calibri Light" w:eastAsia="Times New Roman" w:hAnsi="Calibri Light" w:cs="Calibri Light"/>
                <w:color w:val="000000"/>
                <w:sz w:val="20"/>
                <w:szCs w:val="20"/>
                <w:lang w:eastAsia="pl-PL"/>
              </w:rPr>
            </w:pPr>
          </w:p>
        </w:tc>
      </w:tr>
    </w:tbl>
    <w:p w14:paraId="7CFC9920" w14:textId="77777777" w:rsidR="00F33C22" w:rsidRDefault="00F33C22" w:rsidP="00F33C22">
      <w:pPr>
        <w:pStyle w:val="Akapitzlist"/>
        <w:spacing w:line="240" w:lineRule="auto"/>
        <w:ind w:left="345"/>
        <w:jc w:val="both"/>
        <w:rPr>
          <w:rFonts w:ascii="Calibri Light" w:eastAsia="Times New Roman" w:hAnsi="Calibri Light" w:cs="Calibri Light"/>
          <w:szCs w:val="20"/>
          <w:lang w:eastAsia="ar-SA"/>
        </w:rPr>
      </w:pPr>
    </w:p>
    <w:p w14:paraId="129F90EB" w14:textId="57A3AC16" w:rsidR="00F33C22" w:rsidRDefault="00F33C22" w:rsidP="008F358F">
      <w:pPr>
        <w:pStyle w:val="Akapitzlist"/>
        <w:numPr>
          <w:ilvl w:val="0"/>
          <w:numId w:val="21"/>
        </w:numPr>
        <w:spacing w:line="240" w:lineRule="auto"/>
        <w:jc w:val="both"/>
        <w:rPr>
          <w:rFonts w:ascii="Calibri Light" w:eastAsia="Times New Roman" w:hAnsi="Calibri Light" w:cs="Calibri Light"/>
          <w:szCs w:val="20"/>
          <w:lang w:eastAsia="ar-SA"/>
        </w:rPr>
      </w:pPr>
      <w:r>
        <w:rPr>
          <w:rFonts w:ascii="Calibri Light" w:eastAsia="Times New Roman" w:hAnsi="Calibri Light" w:cs="Calibri Light"/>
          <w:szCs w:val="20"/>
          <w:lang w:eastAsia="ar-SA"/>
        </w:rPr>
        <w:t xml:space="preserve">Termin realizacji zamówienia: do </w:t>
      </w:r>
      <w:r w:rsidRPr="00F33C22">
        <w:rPr>
          <w:rFonts w:ascii="Calibri Light" w:eastAsia="Times New Roman" w:hAnsi="Calibri Light" w:cs="Calibri Light"/>
          <w:b/>
          <w:bCs/>
          <w:szCs w:val="20"/>
          <w:lang w:eastAsia="ar-SA"/>
        </w:rPr>
        <w:t>10.11.2020 r.</w:t>
      </w:r>
      <w:r>
        <w:rPr>
          <w:rFonts w:ascii="Calibri Light" w:eastAsia="Times New Roman" w:hAnsi="Calibri Light" w:cs="Calibri Light"/>
          <w:szCs w:val="20"/>
          <w:lang w:eastAsia="ar-SA"/>
        </w:rPr>
        <w:t xml:space="preserve"> </w:t>
      </w:r>
    </w:p>
    <w:p w14:paraId="7794A194" w14:textId="3613047A" w:rsidR="000B381F" w:rsidRPr="008F358F" w:rsidRDefault="000B381F" w:rsidP="008F358F">
      <w:pPr>
        <w:pStyle w:val="Akapitzlist"/>
        <w:numPr>
          <w:ilvl w:val="0"/>
          <w:numId w:val="21"/>
        </w:numPr>
        <w:spacing w:line="240" w:lineRule="auto"/>
        <w:jc w:val="both"/>
        <w:rPr>
          <w:rFonts w:ascii="Calibri Light" w:eastAsia="Times New Roman" w:hAnsi="Calibri Light" w:cs="Calibri Light"/>
          <w:szCs w:val="20"/>
          <w:lang w:eastAsia="ar-SA"/>
        </w:rPr>
      </w:pPr>
      <w:r w:rsidRPr="008F358F">
        <w:rPr>
          <w:rFonts w:ascii="Calibri Light" w:eastAsia="Times New Roman" w:hAnsi="Calibri Light" w:cs="Calibri Light"/>
          <w:szCs w:val="20"/>
          <w:lang w:eastAsia="ar-SA"/>
        </w:rPr>
        <w:t xml:space="preserve">Oświadczam, że zawarty w „zaproszeniu do złożenia propozycji cenowej" wzór umowy akceptuję i zobowiązuję się w przypadku przyjęcia mojej propozycji do zawarcia umowy na ww. warunkach. </w:t>
      </w:r>
    </w:p>
    <w:p w14:paraId="52770FF4" w14:textId="3D0D9AA3" w:rsidR="000B381F" w:rsidRDefault="000B381F" w:rsidP="004A6CC9">
      <w:pPr>
        <w:spacing w:after="0" w:line="240" w:lineRule="auto"/>
        <w:ind w:left="5040"/>
        <w:jc w:val="both"/>
        <w:rPr>
          <w:rFonts w:ascii="Calibri Light" w:eastAsia="Times New Roman" w:hAnsi="Calibri Light" w:cs="Calibri Light"/>
          <w:sz w:val="18"/>
          <w:szCs w:val="18"/>
          <w:lang w:eastAsia="pl-PL"/>
        </w:rPr>
      </w:pPr>
    </w:p>
    <w:p w14:paraId="4DF24677" w14:textId="6286289B" w:rsidR="00F33C22" w:rsidRDefault="00F33C22" w:rsidP="004A6CC9">
      <w:pPr>
        <w:spacing w:after="0" w:line="240" w:lineRule="auto"/>
        <w:ind w:left="5040"/>
        <w:jc w:val="both"/>
        <w:rPr>
          <w:rFonts w:ascii="Calibri Light" w:eastAsia="Times New Roman" w:hAnsi="Calibri Light" w:cs="Calibri Light"/>
          <w:sz w:val="18"/>
          <w:szCs w:val="18"/>
          <w:lang w:eastAsia="pl-PL"/>
        </w:rPr>
      </w:pPr>
    </w:p>
    <w:p w14:paraId="53401C2D" w14:textId="5D85D738" w:rsidR="00F33C22" w:rsidRDefault="00F33C22" w:rsidP="004A6CC9">
      <w:pPr>
        <w:spacing w:after="0" w:line="240" w:lineRule="auto"/>
        <w:ind w:left="5040"/>
        <w:jc w:val="both"/>
        <w:rPr>
          <w:rFonts w:ascii="Calibri Light" w:eastAsia="Times New Roman" w:hAnsi="Calibri Light" w:cs="Calibri Light"/>
          <w:sz w:val="18"/>
          <w:szCs w:val="18"/>
          <w:lang w:eastAsia="pl-PL"/>
        </w:rPr>
      </w:pPr>
    </w:p>
    <w:p w14:paraId="729E5642" w14:textId="77777777" w:rsidR="00F33C22" w:rsidRPr="007F5FFB" w:rsidRDefault="00F33C22" w:rsidP="004A6CC9">
      <w:pPr>
        <w:spacing w:after="0" w:line="240" w:lineRule="auto"/>
        <w:ind w:left="5040"/>
        <w:jc w:val="both"/>
        <w:rPr>
          <w:rFonts w:ascii="Calibri Light" w:eastAsia="Times New Roman" w:hAnsi="Calibri Light" w:cs="Calibri Light"/>
          <w:sz w:val="18"/>
          <w:szCs w:val="18"/>
          <w:lang w:eastAsia="pl-PL"/>
        </w:rPr>
      </w:pPr>
    </w:p>
    <w:p w14:paraId="3CABF83B" w14:textId="16EBBB4C" w:rsidR="000B381F" w:rsidRPr="007F5FFB" w:rsidRDefault="000B381F" w:rsidP="004A6CC9">
      <w:pPr>
        <w:spacing w:after="0" w:line="240" w:lineRule="auto"/>
        <w:ind w:left="5040"/>
        <w:jc w:val="both"/>
        <w:rPr>
          <w:rFonts w:ascii="Calibri Light" w:eastAsia="Times New Roman" w:hAnsi="Calibri Light" w:cs="Calibri Light"/>
          <w:sz w:val="18"/>
          <w:szCs w:val="18"/>
          <w:lang w:eastAsia="pl-PL"/>
        </w:rPr>
      </w:pPr>
      <w:r w:rsidRPr="007F5FFB">
        <w:rPr>
          <w:rFonts w:ascii="Calibri Light" w:eastAsia="Times New Roman" w:hAnsi="Calibri Light" w:cs="Calibri Light"/>
          <w:sz w:val="18"/>
          <w:szCs w:val="18"/>
          <w:lang w:eastAsia="pl-PL"/>
        </w:rPr>
        <w:t>………………………………………………</w:t>
      </w:r>
      <w:r w:rsidR="00F33C22">
        <w:rPr>
          <w:rFonts w:ascii="Calibri Light" w:eastAsia="Times New Roman" w:hAnsi="Calibri Light" w:cs="Calibri Light"/>
          <w:sz w:val="18"/>
          <w:szCs w:val="18"/>
          <w:lang w:eastAsia="pl-PL"/>
        </w:rPr>
        <w:t>…………………</w:t>
      </w:r>
      <w:r w:rsidRPr="007F5FFB">
        <w:rPr>
          <w:rFonts w:ascii="Calibri Light" w:eastAsia="Times New Roman" w:hAnsi="Calibri Light" w:cs="Calibri Light"/>
          <w:sz w:val="18"/>
          <w:szCs w:val="18"/>
          <w:lang w:eastAsia="pl-PL"/>
        </w:rPr>
        <w:t>…………</w:t>
      </w:r>
    </w:p>
    <w:p w14:paraId="35C828C7" w14:textId="1E94604A" w:rsidR="000B381F" w:rsidRPr="007F5FFB" w:rsidRDefault="000B381F" w:rsidP="00155030">
      <w:pPr>
        <w:spacing w:after="0" w:line="240" w:lineRule="auto"/>
        <w:ind w:left="708"/>
        <w:jc w:val="both"/>
        <w:rPr>
          <w:rFonts w:ascii="Calibri Light" w:hAnsi="Calibri Light" w:cs="Calibri Light"/>
        </w:rPr>
      </w:pPr>
      <w:r w:rsidRPr="007F5FFB">
        <w:rPr>
          <w:rFonts w:ascii="Calibri Light" w:eastAsia="Times New Roman" w:hAnsi="Calibri Light" w:cs="Calibri Light"/>
          <w:sz w:val="18"/>
          <w:szCs w:val="18"/>
          <w:lang w:eastAsia="pl-PL"/>
        </w:rPr>
        <w:tab/>
      </w:r>
      <w:r w:rsidRPr="007F5FFB">
        <w:rPr>
          <w:rFonts w:ascii="Calibri Light" w:eastAsia="Times New Roman" w:hAnsi="Calibri Light" w:cs="Calibri Light"/>
          <w:sz w:val="18"/>
          <w:szCs w:val="18"/>
          <w:lang w:eastAsia="pl-PL"/>
        </w:rPr>
        <w:tab/>
      </w:r>
      <w:r w:rsidRPr="007F5FFB">
        <w:rPr>
          <w:rFonts w:ascii="Calibri Light" w:eastAsia="Times New Roman" w:hAnsi="Calibri Light" w:cs="Calibri Light"/>
          <w:sz w:val="18"/>
          <w:szCs w:val="18"/>
          <w:lang w:eastAsia="pl-PL"/>
        </w:rPr>
        <w:tab/>
      </w:r>
      <w:r w:rsidRPr="007F5FFB">
        <w:rPr>
          <w:rFonts w:ascii="Calibri Light" w:eastAsia="Times New Roman" w:hAnsi="Calibri Light" w:cs="Calibri Light"/>
          <w:sz w:val="18"/>
          <w:szCs w:val="18"/>
          <w:lang w:eastAsia="pl-PL"/>
        </w:rPr>
        <w:tab/>
      </w:r>
      <w:r w:rsidRPr="007F5FFB">
        <w:rPr>
          <w:rFonts w:ascii="Calibri Light" w:eastAsia="Times New Roman" w:hAnsi="Calibri Light" w:cs="Calibri Light"/>
          <w:sz w:val="18"/>
          <w:szCs w:val="18"/>
          <w:lang w:eastAsia="pl-PL"/>
        </w:rPr>
        <w:tab/>
      </w:r>
      <w:r w:rsidR="00F33C22">
        <w:rPr>
          <w:rFonts w:ascii="Calibri Light" w:eastAsia="Times New Roman" w:hAnsi="Calibri Light" w:cs="Calibri Light"/>
          <w:sz w:val="18"/>
          <w:szCs w:val="18"/>
          <w:lang w:eastAsia="pl-PL"/>
        </w:rPr>
        <w:tab/>
      </w:r>
      <w:r w:rsidR="00F33C22">
        <w:rPr>
          <w:rFonts w:ascii="Calibri Light" w:eastAsia="Times New Roman" w:hAnsi="Calibri Light" w:cs="Calibri Light"/>
          <w:sz w:val="18"/>
          <w:szCs w:val="18"/>
          <w:lang w:eastAsia="pl-PL"/>
        </w:rPr>
        <w:tab/>
      </w:r>
      <w:r w:rsidRPr="007F5FFB">
        <w:rPr>
          <w:rFonts w:ascii="Calibri Light" w:eastAsia="Times New Roman" w:hAnsi="Calibri Light" w:cs="Calibri Light"/>
          <w:sz w:val="18"/>
          <w:szCs w:val="18"/>
          <w:lang w:eastAsia="pl-PL"/>
        </w:rPr>
        <w:t>data,  podpis Wykonawc</w:t>
      </w:r>
      <w:r w:rsidR="00155030">
        <w:rPr>
          <w:rFonts w:ascii="Calibri Light" w:eastAsia="Times New Roman" w:hAnsi="Calibri Light" w:cs="Calibri Light"/>
          <w:sz w:val="18"/>
          <w:szCs w:val="18"/>
          <w:lang w:eastAsia="pl-PL"/>
        </w:rPr>
        <w:t>y</w:t>
      </w:r>
    </w:p>
    <w:sectPr w:rsidR="000B381F" w:rsidRPr="007F5FFB" w:rsidSect="00C627CB">
      <w:headerReference w:type="default" r:id="rId8"/>
      <w:footerReference w:type="default" r:id="rId9"/>
      <w:pgSz w:w="11906" w:h="16838"/>
      <w:pgMar w:top="1135" w:right="1417" w:bottom="993" w:left="1417" w:header="567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F253872" w14:textId="77777777" w:rsidR="005D764E" w:rsidRDefault="005D764E" w:rsidP="00D770B2">
      <w:pPr>
        <w:spacing w:after="0" w:line="240" w:lineRule="auto"/>
      </w:pPr>
      <w:r>
        <w:separator/>
      </w:r>
    </w:p>
  </w:endnote>
  <w:endnote w:type="continuationSeparator" w:id="0">
    <w:p w14:paraId="3B29EF7F" w14:textId="77777777" w:rsidR="005D764E" w:rsidRDefault="005D764E" w:rsidP="00D77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AFF" w:usb1="C0007843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2AEF" w:usb1="4000207B" w:usb2="00000000" w:usb3="00000000" w:csb0="000001FF" w:csb1="00000000"/>
  </w:font>
  <w:font w:name="Calibri">
    <w:panose1 w:val="020F0502020204030204"/>
    <w:charset w:val="EE"/>
    <w:family w:val="swiss"/>
    <w:pitch w:val="variable"/>
    <w:sig w:usb0="E0002AFF" w:usb1="4000ACFF" w:usb2="00000001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NewRoman">
    <w:altName w:val="Yu Gothic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7830125" w14:textId="77777777" w:rsidR="00BB49BE" w:rsidRPr="000A6BDB" w:rsidRDefault="00BB49BE" w:rsidP="00AA369D">
    <w:pPr>
      <w:pStyle w:val="Stopka"/>
      <w:ind w:left="-709"/>
      <w:rPr>
        <w:rFonts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639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3052"/>
    </w:tblGrid>
    <w:tr w:rsidR="00BB49BE" w:rsidRPr="000A6BDB" w14:paraId="3E1F8AFD" w14:textId="77777777" w:rsidTr="00AA369D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0E57C4" w:themeColor="background2" w:themeShade="80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47CFAC1A" w14:textId="77777777" w:rsidR="00BB49BE" w:rsidRPr="000A6BDB" w:rsidRDefault="00BB49BE" w:rsidP="00AA369D">
          <w:pPr>
            <w:pStyle w:val="Stopka"/>
            <w:spacing w:line="276" w:lineRule="auto"/>
            <w:rPr>
              <w:rFonts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0E57C4" w:themeColor="background2" w:themeShade="80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050A3C1D" w14:textId="77777777" w:rsidR="00BB49BE" w:rsidRPr="000A6BDB" w:rsidRDefault="00BB49BE" w:rsidP="00AA369D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3052" w:type="dxa"/>
          <w:tcBorders>
            <w:top w:val="single" w:sz="4" w:space="0" w:color="0E57C4" w:themeColor="background2" w:themeShade="80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74B0CFC4" w14:textId="77777777" w:rsidR="00BB49BE" w:rsidRPr="000A6BDB" w:rsidRDefault="00BB49BE" w:rsidP="00AA369D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cstheme="minorHAnsi"/>
              <w:b w:val="0"/>
              <w:sz w:val="10"/>
              <w:szCs w:val="12"/>
            </w:rPr>
          </w:pPr>
          <w:r w:rsidRPr="000A6BDB">
            <w:rPr>
              <w:rFonts w:cstheme="minorHAnsi"/>
              <w:b w:val="0"/>
              <w:sz w:val="10"/>
              <w:szCs w:val="12"/>
            </w:rPr>
            <w:t xml:space="preserve">Strona </w:t>
          </w:r>
          <w:r w:rsidRPr="000A6BDB">
            <w:rPr>
              <w:rFonts w:cstheme="minorHAnsi"/>
              <w:sz w:val="10"/>
              <w:szCs w:val="12"/>
            </w:rPr>
            <w:fldChar w:fldCharType="begin"/>
          </w:r>
          <w:r w:rsidRPr="000A6BDB">
            <w:rPr>
              <w:rFonts w:cstheme="minorHAnsi"/>
              <w:b w:val="0"/>
              <w:sz w:val="10"/>
              <w:szCs w:val="12"/>
            </w:rPr>
            <w:instrText>PAGE</w:instrText>
          </w:r>
          <w:r w:rsidRPr="000A6BDB">
            <w:rPr>
              <w:rFonts w:cstheme="minorHAnsi"/>
              <w:sz w:val="10"/>
              <w:szCs w:val="12"/>
            </w:rPr>
            <w:fldChar w:fldCharType="separate"/>
          </w:r>
          <w:r>
            <w:rPr>
              <w:rFonts w:cstheme="minorHAnsi"/>
              <w:sz w:val="10"/>
              <w:szCs w:val="12"/>
            </w:rPr>
            <w:t>1</w:t>
          </w:r>
          <w:r w:rsidRPr="000A6BDB">
            <w:rPr>
              <w:rFonts w:cstheme="minorHAnsi"/>
              <w:sz w:val="10"/>
              <w:szCs w:val="12"/>
            </w:rPr>
            <w:fldChar w:fldCharType="end"/>
          </w:r>
        </w:p>
      </w:tc>
    </w:tr>
  </w:tbl>
  <w:p w14:paraId="0B5E928B" w14:textId="77777777" w:rsidR="00BB49BE" w:rsidRPr="00AA369D" w:rsidRDefault="00BB49BE" w:rsidP="00AA369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2B9CF63" w14:textId="77777777" w:rsidR="005D764E" w:rsidRDefault="005D764E" w:rsidP="00D770B2">
      <w:pPr>
        <w:spacing w:after="0" w:line="240" w:lineRule="auto"/>
      </w:pPr>
      <w:r>
        <w:separator/>
      </w:r>
    </w:p>
  </w:footnote>
  <w:footnote w:type="continuationSeparator" w:id="0">
    <w:p w14:paraId="349FB6DA" w14:textId="77777777" w:rsidR="005D764E" w:rsidRDefault="005D764E" w:rsidP="00D770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80" w:type="pct"/>
      <w:tblBorders>
        <w:bottom w:val="double" w:sz="4" w:space="0" w:color="0E57C4" w:themeColor="background2" w:themeShade="80"/>
      </w:tblBorders>
      <w:shd w:val="clear" w:color="auto" w:fill="FFFFFF" w:themeFill="background1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6950"/>
    </w:tblGrid>
    <w:tr w:rsidR="00BB49BE" w:rsidRPr="00700B2F" w14:paraId="4ADFB03C" w14:textId="77777777" w:rsidTr="00AA369D">
      <w:trPr>
        <w:trHeight w:val="217"/>
      </w:trPr>
      <w:tc>
        <w:tcPr>
          <w:tcW w:w="1230" w:type="pct"/>
          <w:tcBorders>
            <w:top w:val="single" w:sz="4" w:space="0" w:color="0E57C4" w:themeColor="background2" w:themeShade="80"/>
          </w:tcBorders>
          <w:shd w:val="clear" w:color="auto" w:fill="FFFFFF" w:themeFill="background1"/>
          <w:vAlign w:val="bottom"/>
        </w:tcPr>
        <w:p w14:paraId="0E09B50B" w14:textId="40B49322" w:rsidR="00BB49BE" w:rsidRPr="00700B2F" w:rsidRDefault="00BB49BE" w:rsidP="00AA369D">
          <w:pPr>
            <w:pStyle w:val="Nagwek"/>
            <w:jc w:val="center"/>
            <w:rPr>
              <w:rFonts w:ascii="Calibri Light" w:hAnsi="Calibri Light" w:cstheme="minorHAnsi"/>
              <w:b/>
              <w:sz w:val="16"/>
              <w:szCs w:val="16"/>
            </w:rPr>
          </w:pPr>
          <w:r w:rsidRPr="00700B2F">
            <w:rPr>
              <w:rFonts w:ascii="Calibri Light" w:hAnsi="Calibri Light" w:cstheme="minorHAnsi"/>
              <w:b/>
              <w:sz w:val="14"/>
              <w:szCs w:val="16"/>
            </w:rPr>
            <w:t>Nr zamówienia: IZP.27</w:t>
          </w:r>
          <w:r>
            <w:rPr>
              <w:rFonts w:ascii="Calibri Light" w:hAnsi="Calibri Light" w:cstheme="minorHAnsi"/>
              <w:b/>
              <w:sz w:val="14"/>
              <w:szCs w:val="16"/>
            </w:rPr>
            <w:t>2</w:t>
          </w:r>
          <w:r w:rsidRPr="00700B2F">
            <w:rPr>
              <w:rFonts w:ascii="Calibri Light" w:hAnsi="Calibri Light" w:cstheme="minorHAnsi"/>
              <w:b/>
              <w:sz w:val="14"/>
              <w:szCs w:val="16"/>
            </w:rPr>
            <w:t>.</w:t>
          </w:r>
          <w:r>
            <w:rPr>
              <w:rFonts w:ascii="Calibri Light" w:hAnsi="Calibri Light" w:cstheme="minorHAnsi"/>
              <w:b/>
              <w:sz w:val="14"/>
              <w:szCs w:val="16"/>
            </w:rPr>
            <w:t>1.150</w:t>
          </w:r>
          <w:r w:rsidRPr="00700B2F">
            <w:rPr>
              <w:rFonts w:ascii="Calibri Light" w:hAnsi="Calibri Light" w:cstheme="minorHAnsi"/>
              <w:b/>
              <w:sz w:val="14"/>
              <w:szCs w:val="16"/>
            </w:rPr>
            <w:t>.2020</w:t>
          </w:r>
        </w:p>
      </w:tc>
      <w:tc>
        <w:tcPr>
          <w:tcW w:w="3770" w:type="pct"/>
          <w:tcBorders>
            <w:top w:val="single" w:sz="4" w:space="0" w:color="0E57C4" w:themeColor="background2" w:themeShade="80"/>
          </w:tcBorders>
          <w:shd w:val="clear" w:color="auto" w:fill="FFFFFF" w:themeFill="background1"/>
          <w:vAlign w:val="bottom"/>
        </w:tcPr>
        <w:p w14:paraId="25731454" w14:textId="7D829D72" w:rsidR="00BB49BE" w:rsidRPr="00700B2F" w:rsidRDefault="00BB49BE" w:rsidP="00AA369D">
          <w:pPr>
            <w:pStyle w:val="Nagwek"/>
            <w:rPr>
              <w:rFonts w:ascii="Calibri Light" w:hAnsi="Calibri Light" w:cstheme="minorHAnsi"/>
              <w:sz w:val="14"/>
              <w:szCs w:val="16"/>
            </w:rPr>
          </w:pPr>
          <w:r w:rsidRPr="00700B2F">
            <w:rPr>
              <w:rFonts w:ascii="Calibri Light" w:hAnsi="Calibri Light" w:cstheme="minorHAnsi"/>
              <w:sz w:val="14"/>
              <w:szCs w:val="16"/>
            </w:rPr>
            <w:t xml:space="preserve">| </w:t>
          </w:r>
          <w:r w:rsidR="00D56208" w:rsidRPr="00D56208">
            <w:rPr>
              <w:rFonts w:ascii="Calibri Light" w:hAnsi="Calibri Light" w:cstheme="minorHAnsi"/>
              <w:sz w:val="14"/>
              <w:szCs w:val="16"/>
            </w:rPr>
            <w:t xml:space="preserve">Bieżące utrzymanie dróg gminnych – oczyszczenie skrajni drogowych z </w:t>
          </w:r>
          <w:proofErr w:type="spellStart"/>
          <w:r w:rsidR="00D56208" w:rsidRPr="00D56208">
            <w:rPr>
              <w:rFonts w:ascii="Calibri Light" w:hAnsi="Calibri Light" w:cstheme="minorHAnsi"/>
              <w:sz w:val="14"/>
              <w:szCs w:val="16"/>
            </w:rPr>
            <w:t>zakrzaczeń</w:t>
          </w:r>
          <w:proofErr w:type="spellEnd"/>
          <w:r w:rsidR="00D56208" w:rsidRPr="00D56208">
            <w:rPr>
              <w:rFonts w:ascii="Calibri Light" w:hAnsi="Calibri Light" w:cstheme="minorHAnsi"/>
              <w:sz w:val="14"/>
              <w:szCs w:val="16"/>
            </w:rPr>
            <w:t xml:space="preserve"> i gałęzi</w:t>
          </w:r>
          <w:r w:rsidRPr="00700B2F">
            <w:rPr>
              <w:rFonts w:ascii="Calibri Light" w:hAnsi="Calibri Light" w:cstheme="minorHAnsi"/>
              <w:sz w:val="14"/>
              <w:szCs w:val="16"/>
            </w:rPr>
            <w:t>|</w:t>
          </w:r>
        </w:p>
      </w:tc>
    </w:tr>
  </w:tbl>
  <w:p w14:paraId="05C0D3B1" w14:textId="77777777" w:rsidR="00BB49BE" w:rsidRPr="00AA369D" w:rsidRDefault="00BB49BE" w:rsidP="00AA369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/>
        <w:b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360"/>
      </w:pPr>
      <w:rPr>
        <w:rFonts w:ascii="Arial Narrow" w:hAnsi="Arial Narrow"/>
        <w:b/>
        <w:sz w:val="20"/>
      </w:rPr>
    </w:lvl>
    <w:lvl w:ilvl="2">
      <w:start w:val="1"/>
      <w:numFmt w:val="lowerLetter"/>
      <w:lvlText w:val="%3."/>
      <w:lvlJc w:val="right"/>
      <w:pPr>
        <w:tabs>
          <w:tab w:val="num" w:pos="0"/>
        </w:tabs>
        <w:ind w:left="2160" w:hanging="180"/>
      </w:pPr>
      <w:rPr>
        <w:rFonts w:ascii="Arial Narrow" w:hAnsi="Arial Narrow"/>
        <w:b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/>
        <w:b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/>
        <w:b w:val="0"/>
        <w:bCs w:val="0"/>
        <w:sz w:val="18"/>
        <w:szCs w:val="2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Arial Narrow" w:hAnsi="Arial Narrow" w:cs="Times New Roman"/>
        <w:b w:val="0"/>
        <w:bCs w:val="0"/>
        <w:sz w:val="18"/>
        <w:szCs w:val="20"/>
        <w:lang w:val="pl-PL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  <w:b w:val="0"/>
        <w:bCs w:val="0"/>
        <w:sz w:val="20"/>
        <w:szCs w:val="20"/>
        <w:lang w:val="pl-PL"/>
      </w:rPr>
    </w:lvl>
    <w:lvl w:ilvl="3">
      <w:start w:val="1"/>
      <w:numFmt w:val="lowerLetter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bullet"/>
      <w:lvlText w:val="▫"/>
      <w:lvlJc w:val="left"/>
      <w:pPr>
        <w:tabs>
          <w:tab w:val="num" w:pos="2160"/>
        </w:tabs>
        <w:ind w:left="2160" w:hanging="360"/>
      </w:pPr>
      <w:rPr>
        <w:rFonts w:ascii="Microsoft Sans Serif" w:hAnsi="Microsoft Sans Serif" w:cs="Arial"/>
        <w:b/>
        <w:i w:val="0"/>
        <w:sz w:val="24"/>
        <w:szCs w:val="24"/>
        <w:lang w:val="pl-P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  <w:sz w:val="24"/>
        <w:szCs w:val="24"/>
        <w:lang w:val="pl-P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eastAsia="Symbol" w:cs="Symbol"/>
        <w:sz w:val="24"/>
        <w:szCs w:val="24"/>
        <w:lang w:val="pl-P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eastAsia="Courier New" w:cs="Courier New"/>
        <w:sz w:val="24"/>
        <w:szCs w:val="24"/>
        <w:lang w:val="pl-P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  <w:sz w:val="24"/>
        <w:szCs w:val="24"/>
        <w:lang w:val="pl-PL"/>
      </w:rPr>
    </w:lvl>
  </w:abstractNum>
  <w:abstractNum w:abstractNumId="4" w15:restartNumberingAfterBreak="0">
    <w:nsid w:val="00000005"/>
    <w:multiLevelType w:val="multilevel"/>
    <w:tmpl w:val="81B0D182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/>
        <w:b w:val="0"/>
        <w:bCs w:val="0"/>
        <w:color w:val="auto"/>
        <w:sz w:val="18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b w:val="0"/>
        <w:sz w:val="18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sz w:val="16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0000006"/>
    <w:multiLevelType w:val="multilevel"/>
    <w:tmpl w:val="FAAC5130"/>
    <w:name w:val="WWNum6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ascii="Arial Narrow" w:hAnsi="Arial Narrow" w:cs="Arial" w:hint="default"/>
        <w:sz w:val="18"/>
      </w:rPr>
    </w:lvl>
    <w:lvl w:ilvl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6" w15:restartNumberingAfterBreak="0">
    <w:nsid w:val="00000008"/>
    <w:multiLevelType w:val="multilevel"/>
    <w:tmpl w:val="8A1CDE58"/>
    <w:name w:val="WWNum8"/>
    <w:lvl w:ilvl="0">
      <w:start w:val="1"/>
      <w:numFmt w:val="decimal"/>
      <w:lvlText w:val="%1."/>
      <w:lvlJc w:val="left"/>
      <w:pPr>
        <w:tabs>
          <w:tab w:val="num" w:pos="0"/>
        </w:tabs>
        <w:ind w:left="390" w:hanging="360"/>
      </w:pPr>
      <w:rPr>
        <w:rFonts w:ascii="Arial Narrow" w:hAnsi="Arial Narrow"/>
        <w:b w:val="0"/>
        <w:bCs w:val="0"/>
        <w:sz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10" w:hanging="360"/>
      </w:pPr>
      <w:rPr>
        <w:rFonts w:ascii="Arial Narrow" w:hAnsi="Arial Narrow" w:cs="Arial" w:hint="default"/>
        <w:b w:val="0"/>
        <w:sz w:val="18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3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5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7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9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1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3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50" w:hanging="180"/>
      </w:pPr>
    </w:lvl>
  </w:abstractNum>
  <w:abstractNum w:abstractNumId="7" w15:restartNumberingAfterBreak="0">
    <w:nsid w:val="00000009"/>
    <w:multiLevelType w:val="multilevel"/>
    <w:tmpl w:val="13146686"/>
    <w:name w:val="WW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/>
        <w:b w:val="0"/>
        <w:bCs w:val="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b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7E084D"/>
    <w:multiLevelType w:val="hybridMultilevel"/>
    <w:tmpl w:val="21564DEE"/>
    <w:lvl w:ilvl="0" w:tplc="20CEF75E">
      <w:start w:val="1"/>
      <w:numFmt w:val="decimal"/>
      <w:lvlText w:val="%1."/>
      <w:lvlJc w:val="left"/>
      <w:pPr>
        <w:ind w:left="2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76D89AF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13DE7F3A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75A24BD4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5A5E448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25023AC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CE6A49A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D08C2BE6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7B9C897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038F3978"/>
    <w:multiLevelType w:val="hybridMultilevel"/>
    <w:tmpl w:val="9160B9DC"/>
    <w:lvl w:ilvl="0" w:tplc="B9EC0D10">
      <w:start w:val="1"/>
      <w:numFmt w:val="decimal"/>
      <w:lvlText w:val="%1."/>
      <w:lvlJc w:val="left"/>
      <w:pPr>
        <w:ind w:left="345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0" w15:restartNumberingAfterBreak="0">
    <w:nsid w:val="045A294F"/>
    <w:multiLevelType w:val="hybridMultilevel"/>
    <w:tmpl w:val="9036C98C"/>
    <w:lvl w:ilvl="0" w:tplc="D01C5FBE">
      <w:start w:val="1"/>
      <w:numFmt w:val="decimal"/>
      <w:lvlText w:val="%1."/>
      <w:lvlJc w:val="left"/>
      <w:pPr>
        <w:ind w:left="360"/>
      </w:pPr>
      <w:rPr>
        <w:rFonts w:ascii="Calibri Light" w:eastAsia="Arial" w:hAnsi="Calibri Light" w:cs="Calibri Light" w:hint="default"/>
        <w:b w:val="0"/>
        <w:i w:val="0"/>
        <w:strike w:val="0"/>
        <w:dstrike w:val="0"/>
        <w:color w:val="000000"/>
        <w:sz w:val="18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A2E25424">
      <w:start w:val="1"/>
      <w:numFmt w:val="lowerLetter"/>
      <w:lvlText w:val="%2."/>
      <w:lvlJc w:val="left"/>
      <w:pPr>
        <w:ind w:left="1432"/>
      </w:pPr>
      <w:rPr>
        <w:rFonts w:ascii="Calibri Light" w:eastAsia="Arial" w:hAnsi="Calibri Light" w:cs="Calibri Light" w:hint="default"/>
        <w:b w:val="0"/>
        <w:i w:val="0"/>
        <w:strike w:val="0"/>
        <w:dstrike w:val="0"/>
        <w:color w:val="000000"/>
        <w:sz w:val="18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B52963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CC65FDA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C0503CBE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C6CE9AC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C5E5712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D5ACB88C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84EA6FC6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07502EF1"/>
    <w:multiLevelType w:val="hybridMultilevel"/>
    <w:tmpl w:val="10145458"/>
    <w:lvl w:ilvl="0" w:tplc="42A66948">
      <w:start w:val="1"/>
      <w:numFmt w:val="bullet"/>
      <w:lvlText w:val="-"/>
      <w:lvlJc w:val="left"/>
      <w:pPr>
        <w:ind w:left="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742A0854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CE38D09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6FA6CF80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15E8A244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90B84612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9B0A45F6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3BFC9882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4C50FA6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2" w15:restartNumberingAfterBreak="0">
    <w:nsid w:val="103C08C8"/>
    <w:multiLevelType w:val="hybridMultilevel"/>
    <w:tmpl w:val="2732FE0A"/>
    <w:lvl w:ilvl="0" w:tplc="80B28D0E">
      <w:start w:val="1"/>
      <w:numFmt w:val="bullet"/>
      <w:lvlText w:val="-"/>
      <w:lvlJc w:val="left"/>
      <w:pPr>
        <w:ind w:left="2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BDB2CCB2">
      <w:start w:val="1"/>
      <w:numFmt w:val="bullet"/>
      <w:lvlText w:val="o"/>
      <w:lvlJc w:val="left"/>
      <w:pPr>
        <w:ind w:left="10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800CCBEA">
      <w:start w:val="1"/>
      <w:numFmt w:val="bullet"/>
      <w:lvlText w:val="▪"/>
      <w:lvlJc w:val="left"/>
      <w:pPr>
        <w:ind w:left="18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44A03C56">
      <w:start w:val="1"/>
      <w:numFmt w:val="bullet"/>
      <w:lvlText w:val="•"/>
      <w:lvlJc w:val="left"/>
      <w:pPr>
        <w:ind w:left="25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12B4D1D4">
      <w:start w:val="1"/>
      <w:numFmt w:val="bullet"/>
      <w:lvlText w:val="o"/>
      <w:lvlJc w:val="left"/>
      <w:pPr>
        <w:ind w:left="32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398E5D4C">
      <w:start w:val="1"/>
      <w:numFmt w:val="bullet"/>
      <w:lvlText w:val="▪"/>
      <w:lvlJc w:val="left"/>
      <w:pPr>
        <w:ind w:left="39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9C90AEA4">
      <w:start w:val="1"/>
      <w:numFmt w:val="bullet"/>
      <w:lvlText w:val="•"/>
      <w:lvlJc w:val="left"/>
      <w:pPr>
        <w:ind w:left="46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4AAE600A">
      <w:start w:val="1"/>
      <w:numFmt w:val="bullet"/>
      <w:lvlText w:val="o"/>
      <w:lvlJc w:val="left"/>
      <w:pPr>
        <w:ind w:left="54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F55EAAC6">
      <w:start w:val="1"/>
      <w:numFmt w:val="bullet"/>
      <w:lvlText w:val="▪"/>
      <w:lvlJc w:val="left"/>
      <w:pPr>
        <w:ind w:left="61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 w15:restartNumberingAfterBreak="0">
    <w:nsid w:val="12963927"/>
    <w:multiLevelType w:val="hybridMultilevel"/>
    <w:tmpl w:val="D520DFE0"/>
    <w:lvl w:ilvl="0" w:tplc="6D2A6ECA">
      <w:start w:val="1"/>
      <w:numFmt w:val="decimal"/>
      <w:lvlText w:val="%1."/>
      <w:lvlJc w:val="left"/>
      <w:pPr>
        <w:ind w:left="431"/>
      </w:pPr>
      <w:rPr>
        <w:rFonts w:ascii="Calibri Light" w:eastAsia="Arial" w:hAnsi="Calibri Light" w:cs="Calibri Light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1C184262">
      <w:start w:val="1"/>
      <w:numFmt w:val="lowerLetter"/>
      <w:lvlText w:val="%2."/>
      <w:lvlJc w:val="left"/>
      <w:pPr>
        <w:ind w:left="1133"/>
      </w:pPr>
      <w:rPr>
        <w:rFonts w:ascii="Calibri Light" w:eastAsia="Arial" w:hAnsi="Calibri Light" w:cs="Calibri Light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D99E0B72">
      <w:start w:val="1"/>
      <w:numFmt w:val="lowerRoman"/>
      <w:lvlText w:val="%3"/>
      <w:lvlJc w:val="left"/>
      <w:pPr>
        <w:ind w:left="16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6D0AB3E8">
      <w:start w:val="1"/>
      <w:numFmt w:val="decimal"/>
      <w:lvlText w:val="%4"/>
      <w:lvlJc w:val="left"/>
      <w:pPr>
        <w:ind w:left="23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81007148">
      <w:start w:val="1"/>
      <w:numFmt w:val="lowerLetter"/>
      <w:lvlText w:val="%5"/>
      <w:lvlJc w:val="left"/>
      <w:pPr>
        <w:ind w:left="308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3C1C5F42">
      <w:start w:val="1"/>
      <w:numFmt w:val="lowerRoman"/>
      <w:lvlText w:val="%6"/>
      <w:lvlJc w:val="left"/>
      <w:pPr>
        <w:ind w:left="380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DE6EBEF8">
      <w:start w:val="1"/>
      <w:numFmt w:val="decimal"/>
      <w:lvlText w:val="%7"/>
      <w:lvlJc w:val="left"/>
      <w:pPr>
        <w:ind w:left="452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BA5AA752">
      <w:start w:val="1"/>
      <w:numFmt w:val="lowerLetter"/>
      <w:lvlText w:val="%8"/>
      <w:lvlJc w:val="left"/>
      <w:pPr>
        <w:ind w:left="524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9C0A94CA">
      <w:start w:val="1"/>
      <w:numFmt w:val="lowerRoman"/>
      <w:lvlText w:val="%9"/>
      <w:lvlJc w:val="left"/>
      <w:pPr>
        <w:ind w:left="5966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4" w15:restartNumberingAfterBreak="0">
    <w:nsid w:val="1CC869F6"/>
    <w:multiLevelType w:val="hybridMultilevel"/>
    <w:tmpl w:val="9ED275FE"/>
    <w:lvl w:ilvl="0" w:tplc="013CA060">
      <w:start w:val="1"/>
      <w:numFmt w:val="bullet"/>
      <w:lvlText w:val="-"/>
      <w:lvlJc w:val="left"/>
      <w:pPr>
        <w:ind w:left="2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FF6C6E78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82A0A43A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EA4CE47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457E56DC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C7081C1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1C9015D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65DE8098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D4D22C02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5" w15:restartNumberingAfterBreak="0">
    <w:nsid w:val="26066DCA"/>
    <w:multiLevelType w:val="hybridMultilevel"/>
    <w:tmpl w:val="6BC6F550"/>
    <w:lvl w:ilvl="0" w:tplc="BEE0244E">
      <w:start w:val="1"/>
      <w:numFmt w:val="bullet"/>
      <w:lvlText w:val="-"/>
      <w:lvlJc w:val="left"/>
      <w:pPr>
        <w:ind w:left="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0CB870DC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3A2AA9E0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A6A48E4A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3D94A11E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76529AF4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2E82A752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95E4FAF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7AC43DB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 w15:restartNumberingAfterBreak="0">
    <w:nsid w:val="286F547B"/>
    <w:multiLevelType w:val="hybridMultilevel"/>
    <w:tmpl w:val="A0BE21EC"/>
    <w:lvl w:ilvl="0" w:tplc="C6425004">
      <w:start w:val="1"/>
      <w:numFmt w:val="decimal"/>
      <w:lvlText w:val="%1."/>
      <w:lvlJc w:val="left"/>
      <w:pPr>
        <w:ind w:left="360"/>
      </w:pPr>
      <w:rPr>
        <w:rFonts w:ascii="Calibri Light" w:eastAsia="Arial" w:hAnsi="Calibri Light" w:cs="Calibri Light" w:hint="default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22821FCA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F9A839F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4032389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3790E06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643E064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8E40B22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EAF41A1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6B18E68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 w15:restartNumberingAfterBreak="0">
    <w:nsid w:val="2AAD5E08"/>
    <w:multiLevelType w:val="multilevel"/>
    <w:tmpl w:val="D708FD80"/>
    <w:lvl w:ilvl="0">
      <w:start w:val="1"/>
      <w:numFmt w:val="decimal"/>
      <w:lvlText w:val="%1."/>
      <w:lvlJc w:val="left"/>
      <w:pPr>
        <w:ind w:left="364"/>
      </w:pPr>
      <w:rPr>
        <w:rFonts w:ascii="Calibri Light" w:eastAsia="Calibri" w:hAnsi="Calibri Light" w:cs="Calibri Light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/>
      </w:pPr>
      <w:rPr>
        <w:rFonts w:ascii="Calibri Light" w:eastAsia="Calibri" w:hAnsi="Calibri Light" w:cs="Calibri Light" w:hint="default"/>
        <w:b w:val="0"/>
        <w:i w:val="0"/>
        <w:strike w:val="0"/>
        <w:dstrike w:val="0"/>
        <w:color w:val="000000"/>
        <w:sz w:val="18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."/>
      <w:lvlJc w:val="left"/>
      <w:pPr>
        <w:ind w:left="1224"/>
      </w:pPr>
      <w:rPr>
        <w:rFonts w:ascii="Calibri Light" w:eastAsia="Calibri" w:hAnsi="Calibri Light" w:cs="Calibri Light" w:hint="default"/>
        <w:b w:val="0"/>
        <w:i w:val="0"/>
        <w:strike w:val="0"/>
        <w:dstrike w:val="0"/>
        <w:color w:val="000000"/>
        <w:sz w:val="18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8" w15:restartNumberingAfterBreak="0">
    <w:nsid w:val="2BB16656"/>
    <w:multiLevelType w:val="hybridMultilevel"/>
    <w:tmpl w:val="5F54ACBE"/>
    <w:lvl w:ilvl="0" w:tplc="B99E70EA">
      <w:start w:val="1"/>
      <w:numFmt w:val="decimal"/>
      <w:lvlText w:val="%1."/>
      <w:lvlJc w:val="left"/>
      <w:pPr>
        <w:ind w:left="360"/>
      </w:pPr>
      <w:rPr>
        <w:rFonts w:ascii="Calibri Light" w:eastAsia="Arial" w:hAnsi="Calibri Light" w:cs="Calibri Light" w:hint="default"/>
        <w:b w:val="0"/>
        <w:i w:val="0"/>
        <w:strike w:val="0"/>
        <w:dstrike w:val="0"/>
        <w:color w:val="000000"/>
        <w:sz w:val="18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8BE6621A">
      <w:start w:val="1"/>
      <w:numFmt w:val="lowerLetter"/>
      <w:lvlText w:val="%2."/>
      <w:lvlJc w:val="left"/>
      <w:pPr>
        <w:ind w:left="1080"/>
      </w:pPr>
      <w:rPr>
        <w:rFonts w:ascii="Calibri Light" w:eastAsia="Arial" w:hAnsi="Calibri Light" w:cs="Calibri Light" w:hint="default"/>
        <w:b w:val="0"/>
        <w:i w:val="0"/>
        <w:strike w:val="0"/>
        <w:dstrike w:val="0"/>
        <w:color w:val="000000"/>
        <w:sz w:val="18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907AFE12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BD4EE09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1E0C196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0BC28400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7FBCD8E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09DEC2E8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CA2A26F2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9" w15:restartNumberingAfterBreak="0">
    <w:nsid w:val="2E482E73"/>
    <w:multiLevelType w:val="multilevel"/>
    <w:tmpl w:val="D708FD80"/>
    <w:lvl w:ilvl="0">
      <w:start w:val="1"/>
      <w:numFmt w:val="decimal"/>
      <w:lvlText w:val="%1."/>
      <w:lvlJc w:val="left"/>
      <w:pPr>
        <w:ind w:left="364"/>
      </w:pPr>
      <w:rPr>
        <w:rFonts w:ascii="Calibri Light" w:eastAsia="Calibri" w:hAnsi="Calibri Light" w:cs="Calibri Light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792"/>
      </w:pPr>
      <w:rPr>
        <w:rFonts w:ascii="Calibri Light" w:eastAsia="Calibri" w:hAnsi="Calibri Light" w:cs="Calibri Light" w:hint="default"/>
        <w:b w:val="0"/>
        <w:i w:val="0"/>
        <w:strike w:val="0"/>
        <w:dstrike w:val="0"/>
        <w:color w:val="000000"/>
        <w:sz w:val="18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."/>
      <w:lvlJc w:val="left"/>
      <w:pPr>
        <w:ind w:left="1224"/>
      </w:pPr>
      <w:rPr>
        <w:rFonts w:ascii="Calibri Light" w:eastAsia="Calibri" w:hAnsi="Calibri Light" w:cs="Calibri Light" w:hint="default"/>
        <w:b w:val="0"/>
        <w:i w:val="0"/>
        <w:strike w:val="0"/>
        <w:dstrike w:val="0"/>
        <w:color w:val="000000"/>
        <w:sz w:val="18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8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5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2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9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6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4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0" w15:restartNumberingAfterBreak="0">
    <w:nsid w:val="36650634"/>
    <w:multiLevelType w:val="multilevel"/>
    <w:tmpl w:val="4CCA491C"/>
    <w:lvl w:ilvl="0">
      <w:start w:val="1"/>
      <w:numFmt w:val="decimal"/>
      <w:lvlText w:val="%1."/>
      <w:lvlJc w:val="left"/>
      <w:pPr>
        <w:ind w:left="705"/>
      </w:pPr>
      <w:rPr>
        <w:rFonts w:ascii="Calibri Light" w:eastAsia="Arial" w:hAnsi="Calibri Light" w:cs="Calibri Light" w:hint="default"/>
        <w:b/>
        <w:bCs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702"/>
      </w:pPr>
      <w:rPr>
        <w:rFonts w:ascii="Calibri Light" w:eastAsia="Arial" w:hAnsi="Calibri Light" w:cs="Calibri Light" w:hint="default"/>
        <w:b w:val="0"/>
        <w:i w:val="0"/>
        <w:strike w:val="0"/>
        <w:dstrike w:val="0"/>
        <w:color w:val="000000"/>
        <w:sz w:val="18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."/>
      <w:lvlJc w:val="left"/>
      <w:pPr>
        <w:ind w:left="2160"/>
      </w:pPr>
      <w:rPr>
        <w:rFonts w:ascii="Calibri Light" w:eastAsia="Arial" w:hAnsi="Calibri Light" w:cs="Calibri Light" w:hint="default"/>
        <w:b w:val="0"/>
        <w:i w:val="0"/>
        <w:strike w:val="0"/>
        <w:dstrike w:val="0"/>
        <w:color w:val="000000"/>
        <w:sz w:val="18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9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364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436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508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80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6523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1" w15:restartNumberingAfterBreak="0">
    <w:nsid w:val="40AE06C5"/>
    <w:multiLevelType w:val="hybridMultilevel"/>
    <w:tmpl w:val="E89C7058"/>
    <w:lvl w:ilvl="0" w:tplc="5DD2CFE2">
      <w:start w:val="1"/>
      <w:numFmt w:val="bullet"/>
      <w:lvlText w:val="-"/>
      <w:lvlJc w:val="left"/>
      <w:pPr>
        <w:ind w:left="2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C07E5740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AEF0C4E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E570A804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397CA220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283AA20E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646AA5FC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61AEC78E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45C610BA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2" w15:restartNumberingAfterBreak="0">
    <w:nsid w:val="424468E3"/>
    <w:multiLevelType w:val="hybridMultilevel"/>
    <w:tmpl w:val="7D129972"/>
    <w:lvl w:ilvl="0" w:tplc="25CA0D98">
      <w:start w:val="1"/>
      <w:numFmt w:val="decimal"/>
      <w:lvlText w:val="%1."/>
      <w:lvlJc w:val="left"/>
      <w:pPr>
        <w:ind w:left="360"/>
      </w:pPr>
      <w:rPr>
        <w:rFonts w:ascii="Calibri Light" w:eastAsia="Arial" w:hAnsi="Calibri Light" w:cs="Calibri Light" w:hint="default"/>
        <w:b w:val="0"/>
        <w:i w:val="0"/>
        <w:strike w:val="0"/>
        <w:dstrike w:val="0"/>
        <w:color w:val="000000"/>
        <w:sz w:val="18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26A6BB0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8D4D980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89E20A30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3DF65E7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C1AC761A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5532D3C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23D287FE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C74B698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3" w15:restartNumberingAfterBreak="0">
    <w:nsid w:val="4ADC21CB"/>
    <w:multiLevelType w:val="hybridMultilevel"/>
    <w:tmpl w:val="845C52A6"/>
    <w:lvl w:ilvl="0" w:tplc="02165022">
      <w:start w:val="1"/>
      <w:numFmt w:val="decimal"/>
      <w:lvlText w:val="%1."/>
      <w:lvlJc w:val="left"/>
      <w:pPr>
        <w:ind w:left="360"/>
      </w:pPr>
      <w:rPr>
        <w:rFonts w:ascii="Calibri Light" w:eastAsia="Arial" w:hAnsi="Calibri Light" w:cs="Calibri Light" w:hint="default"/>
        <w:b w:val="0"/>
        <w:i w:val="0"/>
        <w:strike w:val="0"/>
        <w:dstrike w:val="0"/>
        <w:color w:val="000000"/>
        <w:sz w:val="18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CCD0EB8C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DAEE767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36A71AE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9AAC5E68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3CEEC00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A1E0C46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559E26E0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E1DE9A6E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4" w15:restartNumberingAfterBreak="0">
    <w:nsid w:val="4BDB6859"/>
    <w:multiLevelType w:val="hybridMultilevel"/>
    <w:tmpl w:val="BBA6836C"/>
    <w:lvl w:ilvl="0" w:tplc="5778131C">
      <w:start w:val="1"/>
      <w:numFmt w:val="decimal"/>
      <w:lvlText w:val="%1."/>
      <w:lvlJc w:val="left"/>
      <w:pPr>
        <w:ind w:left="360"/>
      </w:pPr>
      <w:rPr>
        <w:rFonts w:ascii="Calibri Light" w:eastAsia="Arial" w:hAnsi="Calibri Light" w:cs="Calibri Light" w:hint="default"/>
        <w:b w:val="0"/>
        <w:i w:val="0"/>
        <w:strike w:val="0"/>
        <w:dstrike w:val="0"/>
        <w:color w:val="000000"/>
        <w:sz w:val="18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372CE4B0">
      <w:start w:val="1"/>
      <w:numFmt w:val="lowerLetter"/>
      <w:lvlText w:val="%2."/>
      <w:lvlJc w:val="left"/>
      <w:pPr>
        <w:ind w:left="1440"/>
      </w:pPr>
      <w:rPr>
        <w:rFonts w:ascii="Calibri Light" w:eastAsia="Arial" w:hAnsi="Calibri Light" w:cs="Calibri Light" w:hint="default"/>
        <w:b w:val="0"/>
        <w:i w:val="0"/>
        <w:strike w:val="0"/>
        <w:dstrike w:val="0"/>
        <w:color w:val="000000"/>
        <w:sz w:val="18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48F08B5E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02946330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89146F50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E5A347C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DCF4F5D4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6CBE349A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554E007E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5" w15:restartNumberingAfterBreak="0">
    <w:nsid w:val="54BC00B6"/>
    <w:multiLevelType w:val="hybridMultilevel"/>
    <w:tmpl w:val="FBF0A89E"/>
    <w:lvl w:ilvl="0" w:tplc="DD84B9D6">
      <w:start w:val="1"/>
      <w:numFmt w:val="lowerLetter"/>
      <w:lvlRestart w:val="0"/>
      <w:lvlText w:val="%1."/>
      <w:lvlJc w:val="left"/>
      <w:pPr>
        <w:ind w:left="1019"/>
      </w:pPr>
      <w:rPr>
        <w:rFonts w:ascii="Calibri Light" w:eastAsia="Calibri" w:hAnsi="Calibri Light" w:cs="Calibri Light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288" w:hanging="360"/>
      </w:pPr>
    </w:lvl>
    <w:lvl w:ilvl="2" w:tplc="0415001B" w:tentative="1">
      <w:start w:val="1"/>
      <w:numFmt w:val="lowerRoman"/>
      <w:lvlText w:val="%3."/>
      <w:lvlJc w:val="right"/>
      <w:pPr>
        <w:ind w:left="1008" w:hanging="180"/>
      </w:pPr>
    </w:lvl>
    <w:lvl w:ilvl="3" w:tplc="0415000F" w:tentative="1">
      <w:start w:val="1"/>
      <w:numFmt w:val="decimal"/>
      <w:lvlText w:val="%4."/>
      <w:lvlJc w:val="left"/>
      <w:pPr>
        <w:ind w:left="1728" w:hanging="360"/>
      </w:pPr>
    </w:lvl>
    <w:lvl w:ilvl="4" w:tplc="04150019" w:tentative="1">
      <w:start w:val="1"/>
      <w:numFmt w:val="lowerLetter"/>
      <w:lvlText w:val="%5."/>
      <w:lvlJc w:val="left"/>
      <w:pPr>
        <w:ind w:left="2448" w:hanging="360"/>
      </w:pPr>
    </w:lvl>
    <w:lvl w:ilvl="5" w:tplc="0415001B" w:tentative="1">
      <w:start w:val="1"/>
      <w:numFmt w:val="lowerRoman"/>
      <w:lvlText w:val="%6."/>
      <w:lvlJc w:val="right"/>
      <w:pPr>
        <w:ind w:left="3168" w:hanging="180"/>
      </w:pPr>
    </w:lvl>
    <w:lvl w:ilvl="6" w:tplc="0415000F" w:tentative="1">
      <w:start w:val="1"/>
      <w:numFmt w:val="decimal"/>
      <w:lvlText w:val="%7."/>
      <w:lvlJc w:val="left"/>
      <w:pPr>
        <w:ind w:left="3888" w:hanging="360"/>
      </w:pPr>
    </w:lvl>
    <w:lvl w:ilvl="7" w:tplc="04150019" w:tentative="1">
      <w:start w:val="1"/>
      <w:numFmt w:val="lowerLetter"/>
      <w:lvlText w:val="%8."/>
      <w:lvlJc w:val="left"/>
      <w:pPr>
        <w:ind w:left="4608" w:hanging="360"/>
      </w:pPr>
    </w:lvl>
    <w:lvl w:ilvl="8" w:tplc="0415001B" w:tentative="1">
      <w:start w:val="1"/>
      <w:numFmt w:val="lowerRoman"/>
      <w:lvlText w:val="%9."/>
      <w:lvlJc w:val="right"/>
      <w:pPr>
        <w:ind w:left="5328" w:hanging="180"/>
      </w:pPr>
    </w:lvl>
  </w:abstractNum>
  <w:abstractNum w:abstractNumId="26" w15:restartNumberingAfterBreak="0">
    <w:nsid w:val="56996D03"/>
    <w:multiLevelType w:val="hybridMultilevel"/>
    <w:tmpl w:val="D2E8B590"/>
    <w:lvl w:ilvl="0" w:tplc="D3EED34E">
      <w:start w:val="1"/>
      <w:numFmt w:val="bullet"/>
      <w:lvlText w:val="-"/>
      <w:lvlJc w:val="left"/>
      <w:pPr>
        <w:ind w:left="30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1" w:tplc="F4A60862">
      <w:start w:val="1"/>
      <w:numFmt w:val="bullet"/>
      <w:lvlText w:val="o"/>
      <w:lvlJc w:val="left"/>
      <w:pPr>
        <w:ind w:left="10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2" w:tplc="FC76DC84">
      <w:start w:val="1"/>
      <w:numFmt w:val="bullet"/>
      <w:lvlText w:val="▪"/>
      <w:lvlJc w:val="left"/>
      <w:pPr>
        <w:ind w:left="18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3" w:tplc="65AE3FCE">
      <w:start w:val="1"/>
      <w:numFmt w:val="bullet"/>
      <w:lvlText w:val="•"/>
      <w:lvlJc w:val="left"/>
      <w:pPr>
        <w:ind w:left="25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4" w:tplc="3CFAB8B2">
      <w:start w:val="1"/>
      <w:numFmt w:val="bullet"/>
      <w:lvlText w:val="o"/>
      <w:lvlJc w:val="left"/>
      <w:pPr>
        <w:ind w:left="32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5" w:tplc="3BD83628">
      <w:start w:val="1"/>
      <w:numFmt w:val="bullet"/>
      <w:lvlText w:val="▪"/>
      <w:lvlJc w:val="left"/>
      <w:pPr>
        <w:ind w:left="39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6" w:tplc="F58ECBFA">
      <w:start w:val="1"/>
      <w:numFmt w:val="bullet"/>
      <w:lvlText w:val="•"/>
      <w:lvlJc w:val="left"/>
      <w:pPr>
        <w:ind w:left="46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7" w:tplc="CFA8D72C">
      <w:start w:val="1"/>
      <w:numFmt w:val="bullet"/>
      <w:lvlText w:val="o"/>
      <w:lvlJc w:val="left"/>
      <w:pPr>
        <w:ind w:left="54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  <w:lvl w:ilvl="8" w:tplc="50265870">
      <w:start w:val="1"/>
      <w:numFmt w:val="bullet"/>
      <w:lvlText w:val="▪"/>
      <w:lvlJc w:val="left"/>
      <w:pPr>
        <w:ind w:left="61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19"/>
        <w:szCs w:val="19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7" w15:restartNumberingAfterBreak="0">
    <w:nsid w:val="61D73D67"/>
    <w:multiLevelType w:val="hybridMultilevel"/>
    <w:tmpl w:val="B91CE730"/>
    <w:lvl w:ilvl="0" w:tplc="BB10E0D0">
      <w:start w:val="1"/>
      <w:numFmt w:val="decimal"/>
      <w:lvlText w:val="%1."/>
      <w:lvlJc w:val="left"/>
      <w:pPr>
        <w:ind w:left="3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24AC3CF4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C9EABAE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C72EB092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778EE1B6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A9DCE984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FAA2A710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880813FC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2864ED86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8" w15:restartNumberingAfterBreak="0">
    <w:nsid w:val="63700AC0"/>
    <w:multiLevelType w:val="multilevel"/>
    <w:tmpl w:val="A344CF02"/>
    <w:lvl w:ilvl="0">
      <w:start w:val="1"/>
      <w:numFmt w:val="decimal"/>
      <w:lvlText w:val="%1."/>
      <w:lvlJc w:val="left"/>
      <w:pPr>
        <w:ind w:left="287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566"/>
      </w:pPr>
      <w:rPr>
        <w:rFonts w:ascii="Calibri" w:eastAsia="Calibri" w:hAnsi="Calibri" w:cs="Calibri" w:hint="default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Letter"/>
      <w:lvlText w:val="%3."/>
      <w:lvlJc w:val="left"/>
      <w:pPr>
        <w:ind w:left="852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16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36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08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380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452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246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9" w15:restartNumberingAfterBreak="0">
    <w:nsid w:val="67877D21"/>
    <w:multiLevelType w:val="hybridMultilevel"/>
    <w:tmpl w:val="2266FD92"/>
    <w:lvl w:ilvl="0" w:tplc="7F24E5D0">
      <w:start w:val="1"/>
      <w:numFmt w:val="decimal"/>
      <w:lvlText w:val="%1."/>
      <w:lvlJc w:val="left"/>
      <w:pPr>
        <w:ind w:left="360"/>
      </w:pPr>
      <w:rPr>
        <w:rFonts w:ascii="Calibri Light" w:eastAsia="Arial" w:hAnsi="Calibri Light" w:cs="Calibri Light" w:hint="default"/>
        <w:b w:val="0"/>
        <w:i w:val="0"/>
        <w:strike w:val="0"/>
        <w:dstrike w:val="0"/>
        <w:color w:val="000000"/>
        <w:sz w:val="18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 w:tplc="D638CA5E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 w:tplc="0FFCB596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 w:tplc="D310C1B6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 w:tplc="0BBEFB6A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 w:tplc="BB5A0A52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 w:tplc="3FE6E4C4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 w:tplc="B9AEB704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 w:tplc="915C0C1C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0" w15:restartNumberingAfterBreak="0">
    <w:nsid w:val="730C5310"/>
    <w:multiLevelType w:val="multilevel"/>
    <w:tmpl w:val="0BF4D9C0"/>
    <w:lvl w:ilvl="0">
      <w:start w:val="1"/>
      <w:numFmt w:val="decimal"/>
      <w:lvlText w:val="%1."/>
      <w:lvlJc w:val="left"/>
      <w:pPr>
        <w:ind w:left="360"/>
      </w:pPr>
      <w:rPr>
        <w:rFonts w:ascii="Calibri Light" w:eastAsia="Calibri" w:hAnsi="Calibri Light" w:cs="Calibri Light" w:hint="default"/>
        <w:b w:val="0"/>
        <w:bCs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1">
      <w:start w:val="1"/>
      <w:numFmt w:val="decimal"/>
      <w:lvlText w:val="%1.%2."/>
      <w:lvlJc w:val="left"/>
      <w:pPr>
        <w:ind w:left="1065"/>
      </w:pPr>
      <w:rPr>
        <w:rFonts w:ascii="Calibri Light" w:eastAsia="Calibri" w:hAnsi="Calibri Light" w:cs="Calibri Light" w:hint="default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2">
      <w:start w:val="1"/>
      <w:numFmt w:val="lowerRoman"/>
      <w:lvlText w:val="%3"/>
      <w:lvlJc w:val="left"/>
      <w:pPr>
        <w:ind w:left="14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3">
      <w:start w:val="1"/>
      <w:numFmt w:val="decimal"/>
      <w:lvlText w:val="%4"/>
      <w:lvlJc w:val="left"/>
      <w:pPr>
        <w:ind w:left="21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4">
      <w:start w:val="1"/>
      <w:numFmt w:val="lowerLetter"/>
      <w:lvlText w:val="%5"/>
      <w:lvlJc w:val="left"/>
      <w:pPr>
        <w:ind w:left="288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5">
      <w:start w:val="1"/>
      <w:numFmt w:val="lowerRoman"/>
      <w:lvlText w:val="%6"/>
      <w:lvlJc w:val="left"/>
      <w:pPr>
        <w:ind w:left="360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6">
      <w:start w:val="1"/>
      <w:numFmt w:val="decimal"/>
      <w:lvlText w:val="%7"/>
      <w:lvlJc w:val="left"/>
      <w:pPr>
        <w:ind w:left="432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7">
      <w:start w:val="1"/>
      <w:numFmt w:val="lowerLetter"/>
      <w:lvlText w:val="%8"/>
      <w:lvlJc w:val="left"/>
      <w:pPr>
        <w:ind w:left="504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  <w:lvl w:ilvl="8">
      <w:start w:val="1"/>
      <w:numFmt w:val="lowerRoman"/>
      <w:lvlText w:val="%9"/>
      <w:lvlJc w:val="left"/>
      <w:pPr>
        <w:ind w:left="5760"/>
      </w:pPr>
      <w:rPr>
        <w:rFonts w:ascii="Calibri" w:eastAsia="Calibri" w:hAnsi="Calibri" w:cs="Calibri"/>
        <w:b w:val="0"/>
        <w:i w:val="0"/>
        <w:strike w:val="0"/>
        <w:dstrike w:val="0"/>
        <w:color w:val="000000"/>
        <w:sz w:val="20"/>
        <w:szCs w:val="2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1" w15:restartNumberingAfterBreak="0">
    <w:nsid w:val="775B3D8B"/>
    <w:multiLevelType w:val="hybridMultilevel"/>
    <w:tmpl w:val="8E0A9D12"/>
    <w:lvl w:ilvl="0" w:tplc="5A7E2CFC">
      <w:start w:val="1"/>
      <w:numFmt w:val="lowerLetter"/>
      <w:lvlText w:val="%1)"/>
      <w:lvlJc w:val="left"/>
      <w:pPr>
        <w:ind w:left="175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1" w:tplc="0CAEB7F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2" w:tplc="EB3868B8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3" w:tplc="E4D0826A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4" w:tplc="9204308E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5" w:tplc="1256DB4E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6" w:tplc="E56E3C5C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7" w:tplc="1548E0B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  <w:lvl w:ilvl="8" w:tplc="ED986730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8"/>
        <w:szCs w:val="18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0"/>
  </w:num>
  <w:num w:numId="2">
    <w:abstractNumId w:val="16"/>
  </w:num>
  <w:num w:numId="3">
    <w:abstractNumId w:val="27"/>
  </w:num>
  <w:num w:numId="4">
    <w:abstractNumId w:val="29"/>
  </w:num>
  <w:num w:numId="5">
    <w:abstractNumId w:val="10"/>
  </w:num>
  <w:num w:numId="6">
    <w:abstractNumId w:val="24"/>
  </w:num>
  <w:num w:numId="7">
    <w:abstractNumId w:val="18"/>
  </w:num>
  <w:num w:numId="8">
    <w:abstractNumId w:val="22"/>
  </w:num>
  <w:num w:numId="9">
    <w:abstractNumId w:val="19"/>
  </w:num>
  <w:num w:numId="10">
    <w:abstractNumId w:val="13"/>
  </w:num>
  <w:num w:numId="11">
    <w:abstractNumId w:val="23"/>
  </w:num>
  <w:num w:numId="12">
    <w:abstractNumId w:val="30"/>
  </w:num>
  <w:num w:numId="13">
    <w:abstractNumId w:val="21"/>
  </w:num>
  <w:num w:numId="14">
    <w:abstractNumId w:val="11"/>
  </w:num>
  <w:num w:numId="15">
    <w:abstractNumId w:val="14"/>
  </w:num>
  <w:num w:numId="16">
    <w:abstractNumId w:val="26"/>
  </w:num>
  <w:num w:numId="17">
    <w:abstractNumId w:val="15"/>
  </w:num>
  <w:num w:numId="18">
    <w:abstractNumId w:val="8"/>
  </w:num>
  <w:num w:numId="19">
    <w:abstractNumId w:val="31"/>
  </w:num>
  <w:num w:numId="20">
    <w:abstractNumId w:val="12"/>
  </w:num>
  <w:num w:numId="21">
    <w:abstractNumId w:val="9"/>
  </w:num>
  <w:num w:numId="22">
    <w:abstractNumId w:val="28"/>
  </w:num>
  <w:num w:numId="23">
    <w:abstractNumId w:val="25"/>
  </w:num>
  <w:num w:numId="24">
    <w:abstractNumId w:val="17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5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11885"/>
    <w:rsid w:val="0001244F"/>
    <w:rsid w:val="00014772"/>
    <w:rsid w:val="00060657"/>
    <w:rsid w:val="00065CA2"/>
    <w:rsid w:val="0009373D"/>
    <w:rsid w:val="00096B02"/>
    <w:rsid w:val="000A5687"/>
    <w:rsid w:val="000B381F"/>
    <w:rsid w:val="000C7787"/>
    <w:rsid w:val="000F7B66"/>
    <w:rsid w:val="00103B9B"/>
    <w:rsid w:val="00115E2C"/>
    <w:rsid w:val="0015056B"/>
    <w:rsid w:val="00155030"/>
    <w:rsid w:val="00160E9D"/>
    <w:rsid w:val="00162AAF"/>
    <w:rsid w:val="00166D89"/>
    <w:rsid w:val="0017137E"/>
    <w:rsid w:val="00190A29"/>
    <w:rsid w:val="001A59A1"/>
    <w:rsid w:val="001B0E61"/>
    <w:rsid w:val="001B7685"/>
    <w:rsid w:val="001D2BAF"/>
    <w:rsid w:val="001E492A"/>
    <w:rsid w:val="001E4BF9"/>
    <w:rsid w:val="001F1FE9"/>
    <w:rsid w:val="001F2FC6"/>
    <w:rsid w:val="00235274"/>
    <w:rsid w:val="002538DA"/>
    <w:rsid w:val="00277943"/>
    <w:rsid w:val="00283396"/>
    <w:rsid w:val="002900DC"/>
    <w:rsid w:val="00296073"/>
    <w:rsid w:val="002A307F"/>
    <w:rsid w:val="002A6DAA"/>
    <w:rsid w:val="002C42C5"/>
    <w:rsid w:val="002E14B9"/>
    <w:rsid w:val="002E58E1"/>
    <w:rsid w:val="002F2C36"/>
    <w:rsid w:val="003151F1"/>
    <w:rsid w:val="003237AB"/>
    <w:rsid w:val="00325A4E"/>
    <w:rsid w:val="003309E7"/>
    <w:rsid w:val="00346CA4"/>
    <w:rsid w:val="00350A4D"/>
    <w:rsid w:val="003706C1"/>
    <w:rsid w:val="00376FC4"/>
    <w:rsid w:val="0038651D"/>
    <w:rsid w:val="003872D0"/>
    <w:rsid w:val="00397EDA"/>
    <w:rsid w:val="003B50D0"/>
    <w:rsid w:val="003C4E57"/>
    <w:rsid w:val="003C67AC"/>
    <w:rsid w:val="003D04A2"/>
    <w:rsid w:val="003D4B45"/>
    <w:rsid w:val="003D7E78"/>
    <w:rsid w:val="003F78B4"/>
    <w:rsid w:val="0040077F"/>
    <w:rsid w:val="00414642"/>
    <w:rsid w:val="004317E7"/>
    <w:rsid w:val="004364B2"/>
    <w:rsid w:val="004421EE"/>
    <w:rsid w:val="004467BC"/>
    <w:rsid w:val="004620ED"/>
    <w:rsid w:val="004629AD"/>
    <w:rsid w:val="0047183F"/>
    <w:rsid w:val="00482652"/>
    <w:rsid w:val="00485F3C"/>
    <w:rsid w:val="00492F8A"/>
    <w:rsid w:val="004A6CC9"/>
    <w:rsid w:val="004B1705"/>
    <w:rsid w:val="004C4337"/>
    <w:rsid w:val="004C6C09"/>
    <w:rsid w:val="004D4E98"/>
    <w:rsid w:val="004E20BE"/>
    <w:rsid w:val="004E5D53"/>
    <w:rsid w:val="004F2759"/>
    <w:rsid w:val="00523F1B"/>
    <w:rsid w:val="00555FEE"/>
    <w:rsid w:val="0055798C"/>
    <w:rsid w:val="005623E3"/>
    <w:rsid w:val="00577794"/>
    <w:rsid w:val="00585E97"/>
    <w:rsid w:val="005875D1"/>
    <w:rsid w:val="005A1F1A"/>
    <w:rsid w:val="005B384A"/>
    <w:rsid w:val="005D0DAE"/>
    <w:rsid w:val="005D2B72"/>
    <w:rsid w:val="005D2D43"/>
    <w:rsid w:val="005D764E"/>
    <w:rsid w:val="005F401B"/>
    <w:rsid w:val="0061458B"/>
    <w:rsid w:val="00642FE8"/>
    <w:rsid w:val="00654B0C"/>
    <w:rsid w:val="006557DB"/>
    <w:rsid w:val="00674D09"/>
    <w:rsid w:val="00675B41"/>
    <w:rsid w:val="006762F1"/>
    <w:rsid w:val="00676EFC"/>
    <w:rsid w:val="00690A75"/>
    <w:rsid w:val="00694299"/>
    <w:rsid w:val="006A432A"/>
    <w:rsid w:val="006B212F"/>
    <w:rsid w:val="006C6AAE"/>
    <w:rsid w:val="006E6FF3"/>
    <w:rsid w:val="006F5E7D"/>
    <w:rsid w:val="006F7868"/>
    <w:rsid w:val="0071134E"/>
    <w:rsid w:val="0071214B"/>
    <w:rsid w:val="00714073"/>
    <w:rsid w:val="00716DBD"/>
    <w:rsid w:val="007237BD"/>
    <w:rsid w:val="007800D2"/>
    <w:rsid w:val="00793487"/>
    <w:rsid w:val="007B29D2"/>
    <w:rsid w:val="007B4111"/>
    <w:rsid w:val="007B71AF"/>
    <w:rsid w:val="007C1271"/>
    <w:rsid w:val="007D7E04"/>
    <w:rsid w:val="007E7064"/>
    <w:rsid w:val="007F5FFB"/>
    <w:rsid w:val="00803A5E"/>
    <w:rsid w:val="008055B5"/>
    <w:rsid w:val="00822E0A"/>
    <w:rsid w:val="00823C0A"/>
    <w:rsid w:val="00857960"/>
    <w:rsid w:val="00860288"/>
    <w:rsid w:val="00864826"/>
    <w:rsid w:val="00871A36"/>
    <w:rsid w:val="0088155F"/>
    <w:rsid w:val="00881781"/>
    <w:rsid w:val="008976CF"/>
    <w:rsid w:val="008A4732"/>
    <w:rsid w:val="008B6755"/>
    <w:rsid w:val="008C0C76"/>
    <w:rsid w:val="008C46A2"/>
    <w:rsid w:val="008C4C89"/>
    <w:rsid w:val="008F358F"/>
    <w:rsid w:val="00903B11"/>
    <w:rsid w:val="00943B39"/>
    <w:rsid w:val="00965F0E"/>
    <w:rsid w:val="009672CA"/>
    <w:rsid w:val="0098387C"/>
    <w:rsid w:val="009A018E"/>
    <w:rsid w:val="009A5515"/>
    <w:rsid w:val="009B6245"/>
    <w:rsid w:val="009C1BD3"/>
    <w:rsid w:val="009C2163"/>
    <w:rsid w:val="009E231E"/>
    <w:rsid w:val="009F5AB9"/>
    <w:rsid w:val="00A010BA"/>
    <w:rsid w:val="00A31EFB"/>
    <w:rsid w:val="00A4116B"/>
    <w:rsid w:val="00A43A54"/>
    <w:rsid w:val="00A64C63"/>
    <w:rsid w:val="00A7195E"/>
    <w:rsid w:val="00A74ACE"/>
    <w:rsid w:val="00A838BE"/>
    <w:rsid w:val="00A87D66"/>
    <w:rsid w:val="00AA369D"/>
    <w:rsid w:val="00AB4F45"/>
    <w:rsid w:val="00AC5B34"/>
    <w:rsid w:val="00AC7D55"/>
    <w:rsid w:val="00AE14DF"/>
    <w:rsid w:val="00AF06C6"/>
    <w:rsid w:val="00AF1477"/>
    <w:rsid w:val="00AF451A"/>
    <w:rsid w:val="00B00918"/>
    <w:rsid w:val="00B15854"/>
    <w:rsid w:val="00B416F4"/>
    <w:rsid w:val="00B42489"/>
    <w:rsid w:val="00B45F4D"/>
    <w:rsid w:val="00B53D09"/>
    <w:rsid w:val="00B73968"/>
    <w:rsid w:val="00BA440F"/>
    <w:rsid w:val="00BA5DD3"/>
    <w:rsid w:val="00BB35AC"/>
    <w:rsid w:val="00BB4391"/>
    <w:rsid w:val="00BB49BE"/>
    <w:rsid w:val="00BC0775"/>
    <w:rsid w:val="00BC460B"/>
    <w:rsid w:val="00BD4887"/>
    <w:rsid w:val="00BF12E7"/>
    <w:rsid w:val="00BF75D3"/>
    <w:rsid w:val="00BF78A7"/>
    <w:rsid w:val="00C11379"/>
    <w:rsid w:val="00C15D75"/>
    <w:rsid w:val="00C627CB"/>
    <w:rsid w:val="00C63834"/>
    <w:rsid w:val="00C719F7"/>
    <w:rsid w:val="00C76EF6"/>
    <w:rsid w:val="00C92337"/>
    <w:rsid w:val="00CB78C3"/>
    <w:rsid w:val="00CC0D7A"/>
    <w:rsid w:val="00CC3376"/>
    <w:rsid w:val="00CC38E8"/>
    <w:rsid w:val="00CE7C93"/>
    <w:rsid w:val="00D1242F"/>
    <w:rsid w:val="00D1631E"/>
    <w:rsid w:val="00D17058"/>
    <w:rsid w:val="00D4138E"/>
    <w:rsid w:val="00D45318"/>
    <w:rsid w:val="00D52C8C"/>
    <w:rsid w:val="00D56208"/>
    <w:rsid w:val="00D62A64"/>
    <w:rsid w:val="00D647EC"/>
    <w:rsid w:val="00D770B2"/>
    <w:rsid w:val="00D804E5"/>
    <w:rsid w:val="00D94757"/>
    <w:rsid w:val="00DA34F9"/>
    <w:rsid w:val="00DA48C4"/>
    <w:rsid w:val="00DB1287"/>
    <w:rsid w:val="00DB4A85"/>
    <w:rsid w:val="00DC74DC"/>
    <w:rsid w:val="00DD0AC7"/>
    <w:rsid w:val="00DE0984"/>
    <w:rsid w:val="00DE713F"/>
    <w:rsid w:val="00DF1EE9"/>
    <w:rsid w:val="00E22B66"/>
    <w:rsid w:val="00E36C12"/>
    <w:rsid w:val="00E46039"/>
    <w:rsid w:val="00E71388"/>
    <w:rsid w:val="00E7508C"/>
    <w:rsid w:val="00E7774A"/>
    <w:rsid w:val="00EA5F35"/>
    <w:rsid w:val="00EE281A"/>
    <w:rsid w:val="00F02151"/>
    <w:rsid w:val="00F12B0C"/>
    <w:rsid w:val="00F1540C"/>
    <w:rsid w:val="00F21ACC"/>
    <w:rsid w:val="00F25464"/>
    <w:rsid w:val="00F3186C"/>
    <w:rsid w:val="00F33C22"/>
    <w:rsid w:val="00F62624"/>
    <w:rsid w:val="00F636B5"/>
    <w:rsid w:val="00F673E6"/>
    <w:rsid w:val="00F67B72"/>
    <w:rsid w:val="00F737D2"/>
    <w:rsid w:val="00F74724"/>
    <w:rsid w:val="00F768C9"/>
    <w:rsid w:val="00F77E37"/>
    <w:rsid w:val="00F9111E"/>
    <w:rsid w:val="00F955DA"/>
    <w:rsid w:val="00FA4C98"/>
    <w:rsid w:val="00FA60A3"/>
    <w:rsid w:val="00FC78BD"/>
    <w:rsid w:val="00FD6A60"/>
    <w:rsid w:val="00FE49BD"/>
    <w:rsid w:val="00FE49E0"/>
    <w:rsid w:val="00FE5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8B5BBFC"/>
  <w15:docId w15:val="{BA5C3258-0C53-4697-8D6E-8F648AD569C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21EE"/>
  </w:style>
  <w:style w:type="paragraph" w:styleId="Nagwek1">
    <w:name w:val="heading 1"/>
    <w:basedOn w:val="Normalny"/>
    <w:next w:val="Normalny"/>
    <w:link w:val="Nagwek1Znak"/>
    <w:uiPriority w:val="9"/>
    <w:qFormat/>
    <w:rsid w:val="009672CA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476B1" w:themeColor="accent1" w:themeShade="BF"/>
      <w:sz w:val="32"/>
      <w:szCs w:val="32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0B381F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0B381F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24E76" w:themeColor="accent1" w:themeShade="7F"/>
      <w:sz w:val="24"/>
      <w:szCs w:val="24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0B381F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476B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0B381F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3476B1" w:themeColor="accent1" w:themeShade="BF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suppressAutoHyphens/>
      <w:spacing w:after="0" w:line="240" w:lineRule="auto"/>
      <w:outlineLvl w:val="6"/>
    </w:pPr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pPr>
      <w:spacing w:after="0" w:line="240" w:lineRule="auto"/>
    </w:pPr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customStyle="1" w:styleId="Akapitzlist1">
    <w:name w:val="Akapit z listą1"/>
    <w:basedOn w:val="Normalny"/>
    <w:rsid w:val="000A5687"/>
    <w:pPr>
      <w:ind w:left="720"/>
      <w:contextualSpacing/>
    </w:pPr>
    <w:rPr>
      <w:rFonts w:ascii="Calibri" w:eastAsia="Times New Roman" w:hAnsi="Calibri" w:cs="Times New Roman"/>
    </w:rPr>
  </w:style>
  <w:style w:type="character" w:styleId="Pogrubienie">
    <w:name w:val="Strong"/>
    <w:basedOn w:val="Domylnaczcionkaakapitu"/>
    <w:uiPriority w:val="22"/>
    <w:qFormat/>
    <w:rsid w:val="00DB4A85"/>
    <w:rPr>
      <w:b/>
      <w:bCs/>
    </w:rPr>
  </w:style>
  <w:style w:type="paragraph" w:styleId="Tekstpodstawowy">
    <w:name w:val="Body Text"/>
    <w:basedOn w:val="Normalny"/>
    <w:link w:val="TekstpodstawowyZnak"/>
    <w:semiHidden/>
    <w:rsid w:val="00577794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779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10">
    <w:name w:val="Nagłówek #1_"/>
    <w:link w:val="Nagwek11"/>
    <w:rsid w:val="002F2C36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2F2C36"/>
    <w:pPr>
      <w:shd w:val="clear" w:color="auto" w:fill="FFFFFF"/>
      <w:spacing w:after="60" w:line="0" w:lineRule="atLeast"/>
      <w:outlineLvl w:val="0"/>
    </w:pPr>
    <w:rPr>
      <w:rFonts w:ascii="Times New Roman" w:eastAsia="Times New Roman" w:hAnsi="Times New Roman"/>
      <w:sz w:val="32"/>
      <w:szCs w:val="32"/>
    </w:rPr>
  </w:style>
  <w:style w:type="character" w:customStyle="1" w:styleId="Wzmianka1">
    <w:name w:val="Wzmianka1"/>
    <w:basedOn w:val="Domylnaczcionkaakapitu"/>
    <w:uiPriority w:val="99"/>
    <w:semiHidden/>
    <w:unhideWhenUsed/>
    <w:rsid w:val="00BD4887"/>
    <w:rPr>
      <w:color w:val="2B579A"/>
      <w:shd w:val="clear" w:color="auto" w:fill="E6E6E6"/>
    </w:rPr>
  </w:style>
  <w:style w:type="paragraph" w:customStyle="1" w:styleId="Akapitzlist2">
    <w:name w:val="Akapit z listą2"/>
    <w:basedOn w:val="Normalny"/>
    <w:rsid w:val="00D1242F"/>
    <w:pPr>
      <w:suppressAutoHyphens/>
      <w:ind w:left="720"/>
      <w:contextualSpacing/>
    </w:pPr>
    <w:rPr>
      <w:rFonts w:ascii="Calibri" w:eastAsia="Calibri" w:hAnsi="Calibri" w:cs="Tahoma"/>
      <w:color w:val="00000A"/>
      <w:kern w:val="1"/>
    </w:rPr>
  </w:style>
  <w:style w:type="paragraph" w:customStyle="1" w:styleId="Tekstpodstawowy21">
    <w:name w:val="Tekst podstawowy 21"/>
    <w:basedOn w:val="Normalny"/>
    <w:rsid w:val="00D1242F"/>
    <w:pPr>
      <w:suppressAutoHyphens/>
      <w:spacing w:after="0" w:line="240" w:lineRule="auto"/>
    </w:pPr>
    <w:rPr>
      <w:rFonts w:ascii="Tahoma" w:eastAsia="Times New Roman" w:hAnsi="Tahoma" w:cs="Times New Roman"/>
      <w:color w:val="FF0000"/>
      <w:kern w:val="1"/>
      <w:sz w:val="20"/>
      <w:szCs w:val="20"/>
    </w:rPr>
  </w:style>
  <w:style w:type="character" w:customStyle="1" w:styleId="Wzmianka2">
    <w:name w:val="Wzmianka2"/>
    <w:basedOn w:val="Domylnaczcionkaakapitu"/>
    <w:uiPriority w:val="99"/>
    <w:semiHidden/>
    <w:unhideWhenUsed/>
    <w:rsid w:val="001B7685"/>
    <w:rPr>
      <w:color w:val="2B579A"/>
      <w:shd w:val="clear" w:color="auto" w:fill="E6E6E6"/>
    </w:rPr>
  </w:style>
  <w:style w:type="paragraph" w:customStyle="1" w:styleId="Akapitzlist3">
    <w:name w:val="Akapit z listą3"/>
    <w:basedOn w:val="Normalny"/>
    <w:rsid w:val="001B7685"/>
    <w:pPr>
      <w:suppressAutoHyphens/>
      <w:ind w:left="720"/>
      <w:contextualSpacing/>
    </w:pPr>
    <w:rPr>
      <w:rFonts w:ascii="Calibri" w:eastAsia="Calibri" w:hAnsi="Calibri" w:cs="Tahoma"/>
      <w:color w:val="00000A"/>
      <w:kern w:val="1"/>
    </w:rPr>
  </w:style>
  <w:style w:type="paragraph" w:styleId="Tekstpodstawowywcity">
    <w:name w:val="Body Text Indent"/>
    <w:basedOn w:val="Normalny"/>
    <w:link w:val="TekstpodstawowywcityZnak"/>
    <w:unhideWhenUsed/>
    <w:rsid w:val="00F768C9"/>
    <w:pPr>
      <w:suppressAutoHyphens/>
      <w:overflowPunct w:val="0"/>
      <w:autoSpaceDE w:val="0"/>
      <w:spacing w:after="120" w:line="240" w:lineRule="auto"/>
      <w:ind w:left="283"/>
      <w:textAlignment w:val="baseline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F768C9"/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1Znak">
    <w:name w:val="Nagłówek 1 Znak"/>
    <w:basedOn w:val="Domylnaczcionkaakapitu"/>
    <w:link w:val="Nagwek1"/>
    <w:uiPriority w:val="9"/>
    <w:rsid w:val="009672CA"/>
    <w:rPr>
      <w:rFonts w:asciiTheme="majorHAnsi" w:eastAsiaTheme="majorEastAsia" w:hAnsiTheme="majorHAnsi" w:cstheme="majorBidi"/>
      <w:color w:val="3476B1" w:themeColor="accent1" w:themeShade="BF"/>
      <w:sz w:val="32"/>
      <w:szCs w:val="32"/>
    </w:rPr>
  </w:style>
  <w:style w:type="character" w:customStyle="1" w:styleId="Nagwek2Znak">
    <w:name w:val="Nagłówek 2 Znak"/>
    <w:basedOn w:val="Domylnaczcionkaakapitu"/>
    <w:link w:val="Nagwek2"/>
    <w:uiPriority w:val="9"/>
    <w:rsid w:val="000B381F"/>
    <w:rPr>
      <w:rFonts w:asciiTheme="majorHAnsi" w:eastAsiaTheme="majorEastAsia" w:hAnsiTheme="majorHAnsi" w:cstheme="majorBidi"/>
      <w:color w:val="3476B1" w:themeColor="accent1" w:themeShade="BF"/>
      <w:sz w:val="26"/>
      <w:szCs w:val="26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0B381F"/>
    <w:rPr>
      <w:rFonts w:asciiTheme="majorHAnsi" w:eastAsiaTheme="majorEastAsia" w:hAnsiTheme="majorHAnsi" w:cstheme="majorBidi"/>
      <w:color w:val="224E76" w:themeColor="accent1" w:themeShade="7F"/>
      <w:sz w:val="24"/>
      <w:szCs w:val="24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0B381F"/>
    <w:rPr>
      <w:rFonts w:asciiTheme="majorHAnsi" w:eastAsiaTheme="majorEastAsia" w:hAnsiTheme="majorHAnsi" w:cstheme="majorBidi"/>
      <w:i/>
      <w:iCs/>
      <w:color w:val="3476B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0B381F"/>
    <w:rPr>
      <w:rFonts w:asciiTheme="majorHAnsi" w:eastAsiaTheme="majorEastAsia" w:hAnsiTheme="majorHAnsi" w:cstheme="majorBidi"/>
      <w:color w:val="3476B1" w:themeColor="accent1" w:themeShade="BF"/>
    </w:rPr>
  </w:style>
  <w:style w:type="paragraph" w:customStyle="1" w:styleId="footnotedescription">
    <w:name w:val="footnote description"/>
    <w:next w:val="Normalny"/>
    <w:link w:val="footnotedescriptionChar"/>
    <w:hidden/>
    <w:rsid w:val="000B381F"/>
    <w:pPr>
      <w:spacing w:after="60" w:line="259" w:lineRule="auto"/>
      <w:ind w:left="180"/>
    </w:pPr>
    <w:rPr>
      <w:rFonts w:ascii="Calibri" w:eastAsia="Calibri" w:hAnsi="Calibri" w:cs="Calibri"/>
      <w:color w:val="000000"/>
      <w:sz w:val="16"/>
      <w:lang w:eastAsia="pl-PL"/>
    </w:rPr>
  </w:style>
  <w:style w:type="character" w:customStyle="1" w:styleId="footnotedescriptionChar">
    <w:name w:val="footnote description Char"/>
    <w:link w:val="footnotedescription"/>
    <w:rsid w:val="000B381F"/>
    <w:rPr>
      <w:rFonts w:ascii="Calibri" w:eastAsia="Calibri" w:hAnsi="Calibri" w:cs="Calibri"/>
      <w:color w:val="000000"/>
      <w:sz w:val="16"/>
      <w:lang w:eastAsia="pl-PL"/>
    </w:rPr>
  </w:style>
  <w:style w:type="character" w:customStyle="1" w:styleId="footnotemark">
    <w:name w:val="footnote mark"/>
    <w:hidden/>
    <w:rsid w:val="000B381F"/>
    <w:rPr>
      <w:rFonts w:ascii="Calibri" w:eastAsia="Calibri" w:hAnsi="Calibri" w:cs="Calibri"/>
      <w:color w:val="000000"/>
      <w:sz w:val="16"/>
      <w:vertAlign w:val="superscript"/>
    </w:rPr>
  </w:style>
  <w:style w:type="table" w:customStyle="1" w:styleId="TableGrid">
    <w:name w:val="TableGrid"/>
    <w:rsid w:val="000B381F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character" w:styleId="Nierozpoznanawzmianka">
    <w:name w:val="Unresolved Mention"/>
    <w:basedOn w:val="Domylnaczcionkaakapitu"/>
    <w:uiPriority w:val="99"/>
    <w:semiHidden/>
    <w:unhideWhenUsed/>
    <w:rsid w:val="000B381F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512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7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30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349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606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945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270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879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569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97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23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826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411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5792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68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0150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994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5987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94097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52769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70611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67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CAC5EE-72E1-4DFE-A8CA-D6BBBA393B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200</Words>
  <Characters>1202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wblazus</dc:creator>
  <cp:lastModifiedBy>Wojciech Błażusiak</cp:lastModifiedBy>
  <cp:revision>2</cp:revision>
  <cp:lastPrinted>2020-09-23T14:56:00Z</cp:lastPrinted>
  <dcterms:created xsi:type="dcterms:W3CDTF">2020-09-23T14:57:00Z</dcterms:created>
  <dcterms:modified xsi:type="dcterms:W3CDTF">2020-09-23T14:57:00Z</dcterms:modified>
</cp:coreProperties>
</file>